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7A433" w14:textId="77777777" w:rsidR="00A23B3E" w:rsidRDefault="00A23B3E" w:rsidP="00A30CBB">
      <w:pPr>
        <w:pStyle w:val="Annexetitre"/>
        <w:spacing w:before="0" w:after="0"/>
      </w:pPr>
      <w:r>
        <w:rPr>
          <w:caps/>
          <w:sz w:val="16"/>
          <w:szCs w:val="16"/>
          <w:u w:val="none"/>
        </w:rPr>
        <w:t>Modello di formulario peril documento di gara unico europeo (DGUE)</w:t>
      </w:r>
    </w:p>
    <w:p w14:paraId="3562FAFD" w14:textId="77777777" w:rsidR="00A23B3E" w:rsidRDefault="00A23B3E" w:rsidP="00FB3543">
      <w:pPr>
        <w:spacing w:before="0" w:after="0"/>
      </w:pPr>
    </w:p>
    <w:p w14:paraId="31439A2C" w14:textId="77777777" w:rsidR="00A23B3E" w:rsidRDefault="00A23B3E">
      <w:pPr>
        <w:pStyle w:val="ChapterTitle"/>
        <w:spacing w:before="0" w:after="0"/>
        <w:jc w:val="both"/>
      </w:pPr>
      <w:r>
        <w:rPr>
          <w:sz w:val="18"/>
          <w:szCs w:val="18"/>
        </w:rPr>
        <w:t>Parte I: Informazioni sulla procedura di appalto e sull'amministrazione aggiudicatrice o ente aggiudicatore</w:t>
      </w:r>
    </w:p>
    <w:p w14:paraId="097E50CC" w14:textId="77777777" w:rsidR="00A23B3E" w:rsidRDefault="00A23B3E">
      <w:pPr>
        <w:spacing w:before="0" w:after="0"/>
      </w:pPr>
    </w:p>
    <w:p w14:paraId="2655C2FE" w14:textId="141D4F84" w:rsidR="00ED5F16" w:rsidRDefault="00ED5F16">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w w:val="0"/>
          <w:sz w:val="15"/>
          <w:szCs w:val="15"/>
        </w:rPr>
        <w:t>BANDO DI GARA PROCEDURA APERTA</w:t>
      </w:r>
    </w:p>
    <w:p w14:paraId="2C4E909F" w14:textId="5C60C4B6" w:rsidR="00A23B3E" w:rsidRDefault="00ED5F16">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w w:val="0"/>
          <w:sz w:val="15"/>
          <w:szCs w:val="15"/>
        </w:rPr>
        <w:t>CONVENZIONE PER LO SVOLGIMENTO DEL SERVIZIO DI TESORERIA DAL 01/09/2022 AL 31/08/2027</w:t>
      </w:r>
    </w:p>
    <w:p w14:paraId="5D0EE83F" w14:textId="77777777" w:rsidR="00FB3543" w:rsidRDefault="00FB3543" w:rsidP="00FB3543">
      <w:pPr>
        <w:pStyle w:val="SectionTitle"/>
        <w:spacing w:before="0" w:after="0"/>
        <w:jc w:val="both"/>
        <w:rPr>
          <w:rFonts w:ascii="Arial" w:hAnsi="Arial" w:cs="Arial"/>
          <w:b w:val="0"/>
          <w:caps/>
          <w:sz w:val="16"/>
          <w:szCs w:val="16"/>
        </w:rPr>
      </w:pPr>
    </w:p>
    <w:p w14:paraId="1FF0937A" w14:textId="77777777"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14:paraId="6B5679F2" w14:textId="77777777"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6550382F"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9135D1" w14:textId="77777777"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1"/>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CA8B56" w14:textId="38AC1C43" w:rsidR="00A23B3E" w:rsidRDefault="00A23B3E">
            <w:r>
              <w:rPr>
                <w:rFonts w:ascii="Arial" w:hAnsi="Arial" w:cs="Arial"/>
                <w:b/>
                <w:sz w:val="14"/>
                <w:szCs w:val="14"/>
              </w:rPr>
              <w:t>Risposta:</w:t>
            </w:r>
          </w:p>
        </w:tc>
      </w:tr>
      <w:tr w:rsidR="00A23B3E" w14:paraId="0B436951"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884A06"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14:paraId="748CB80B" w14:textId="77777777"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04270E" w14:textId="77777777" w:rsidR="00A23B3E" w:rsidRDefault="00ED5F16">
            <w:pPr>
              <w:rPr>
                <w:rFonts w:ascii="Arial" w:hAnsi="Arial" w:cs="Arial"/>
                <w:color w:val="000000"/>
                <w:sz w:val="14"/>
                <w:szCs w:val="14"/>
              </w:rPr>
            </w:pPr>
            <w:r>
              <w:rPr>
                <w:rFonts w:ascii="Arial" w:hAnsi="Arial" w:cs="Arial"/>
                <w:color w:val="000000"/>
                <w:sz w:val="14"/>
                <w:szCs w:val="14"/>
              </w:rPr>
              <w:t>COMUNE DI OZZERO – SERVIZI FINANZIARI – P.zza Vittorio Veneto n. 2</w:t>
            </w:r>
          </w:p>
          <w:p w14:paraId="4B760FA7" w14:textId="0CFB95C7" w:rsidR="00ED5F16" w:rsidRPr="00ED5F16" w:rsidRDefault="00ED5F16">
            <w:pPr>
              <w:rPr>
                <w:rFonts w:ascii="Arial" w:hAnsi="Arial" w:cs="Arial"/>
                <w:color w:val="000000"/>
                <w:sz w:val="14"/>
                <w:szCs w:val="14"/>
              </w:rPr>
            </w:pPr>
            <w:r>
              <w:rPr>
                <w:rFonts w:ascii="Arial" w:hAnsi="Arial" w:cs="Arial"/>
                <w:color w:val="000000"/>
                <w:sz w:val="14"/>
                <w:szCs w:val="14"/>
              </w:rPr>
              <w:t>04935070153</w:t>
            </w:r>
          </w:p>
        </w:tc>
      </w:tr>
      <w:tr w:rsidR="00A23B3E" w14:paraId="53A09825" w14:textId="77777777">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2BEE44" w14:textId="77777777"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607621" w14:textId="6ADB84D8" w:rsidR="00A23B3E" w:rsidRDefault="00ED5F16">
            <w:r>
              <w:rPr>
                <w:rFonts w:ascii="Arial" w:hAnsi="Arial" w:cs="Arial"/>
                <w:b/>
                <w:sz w:val="14"/>
                <w:szCs w:val="14"/>
              </w:rPr>
              <w:t>Procedura aperta</w:t>
            </w:r>
          </w:p>
        </w:tc>
      </w:tr>
      <w:tr w:rsidR="00A23B3E" w14:paraId="5C603CE3"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F99A35" w14:textId="77777777"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2"/>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9DCA21" w14:textId="68555FCF" w:rsidR="00A23B3E" w:rsidRDefault="00ED5F16">
            <w:r w:rsidRPr="00ED5F16">
              <w:rPr>
                <w:rFonts w:ascii="Arial" w:hAnsi="Arial" w:cs="Arial"/>
                <w:b/>
                <w:sz w:val="14"/>
                <w:szCs w:val="14"/>
              </w:rPr>
              <w:t>svolgimento del servizio di tesore</w:t>
            </w:r>
            <w:r>
              <w:rPr>
                <w:rFonts w:ascii="Arial" w:hAnsi="Arial" w:cs="Arial"/>
                <w:b/>
                <w:sz w:val="14"/>
                <w:szCs w:val="14"/>
              </w:rPr>
              <w:t>ri</w:t>
            </w:r>
            <w:r w:rsidRPr="00ED5F16">
              <w:rPr>
                <w:rFonts w:ascii="Arial" w:hAnsi="Arial" w:cs="Arial"/>
                <w:b/>
                <w:sz w:val="14"/>
                <w:szCs w:val="14"/>
              </w:rPr>
              <w:t>a</w:t>
            </w:r>
          </w:p>
        </w:tc>
      </w:tr>
      <w:tr w:rsidR="00A23B3E" w14:paraId="1482B9A6"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0CB5B1" w14:textId="77777777"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A3305A" w14:textId="3C27D3A4" w:rsidR="00A23B3E" w:rsidRDefault="00ED5F16">
            <w:r>
              <w:rPr>
                <w:rFonts w:ascii="Arial" w:hAnsi="Arial" w:cs="Arial"/>
                <w:sz w:val="14"/>
                <w:szCs w:val="14"/>
              </w:rPr>
              <w:t xml:space="preserve">APPALTO N. </w:t>
            </w:r>
          </w:p>
        </w:tc>
      </w:tr>
      <w:tr w:rsidR="00A23B3E" w14:paraId="318A461C"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18DDAF"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14:paraId="32FD6E3F"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14:paraId="3F7B417A" w14:textId="77777777"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8BAFF2" w14:textId="2380B668" w:rsidR="00A23B3E" w:rsidRPr="003A443E" w:rsidRDefault="00ED5F16">
            <w:pPr>
              <w:rPr>
                <w:rFonts w:ascii="Arial" w:hAnsi="Arial" w:cs="Arial"/>
                <w:color w:val="000000"/>
                <w:sz w:val="14"/>
                <w:szCs w:val="14"/>
              </w:rPr>
            </w:pPr>
            <w:r>
              <w:rPr>
                <w:rFonts w:ascii="Arial" w:hAnsi="Arial" w:cs="Arial"/>
                <w:color w:val="000000"/>
                <w:sz w:val="14"/>
                <w:szCs w:val="14"/>
              </w:rPr>
              <w:t>Z7736C27AC</w:t>
            </w:r>
          </w:p>
          <w:p w14:paraId="67E9D3D1"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w:t>
            </w:r>
          </w:p>
          <w:p w14:paraId="106FF157" w14:textId="77777777" w:rsidR="00A23B3E" w:rsidRPr="003A443E" w:rsidRDefault="00A23B3E">
            <w:pPr>
              <w:rPr>
                <w:color w:val="000000"/>
              </w:rPr>
            </w:pPr>
            <w:r w:rsidRPr="003A443E">
              <w:rPr>
                <w:rFonts w:ascii="Arial" w:hAnsi="Arial" w:cs="Arial"/>
                <w:color w:val="000000"/>
                <w:sz w:val="14"/>
                <w:szCs w:val="14"/>
              </w:rPr>
              <w:t xml:space="preserve">[  ] </w:t>
            </w:r>
          </w:p>
        </w:tc>
      </w:tr>
    </w:tbl>
    <w:p w14:paraId="20B08028"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14:paraId="2E314C29" w14:textId="77777777"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14:paraId="34437B44" w14:textId="77777777"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A23B3E" w14:paraId="1C228C1D"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BDCA64A" w14:textId="77777777"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AE41C67" w14:textId="77777777" w:rsidR="00A23B3E" w:rsidRDefault="00A23B3E">
            <w:pPr>
              <w:pStyle w:val="Text1"/>
              <w:ind w:left="0"/>
            </w:pPr>
            <w:r>
              <w:rPr>
                <w:rFonts w:ascii="Arial" w:hAnsi="Arial" w:cs="Arial"/>
                <w:b/>
                <w:sz w:val="14"/>
                <w:szCs w:val="14"/>
              </w:rPr>
              <w:t>Risposta:</w:t>
            </w:r>
          </w:p>
        </w:tc>
      </w:tr>
      <w:tr w:rsidR="00A23B3E" w14:paraId="79C6A3E1"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465EF33" w14:textId="77777777"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596805A" w14:textId="77777777" w:rsidR="00A23B3E" w:rsidRDefault="00A23B3E">
            <w:pPr>
              <w:pStyle w:val="Text1"/>
              <w:ind w:left="0"/>
            </w:pPr>
            <w:r>
              <w:rPr>
                <w:rFonts w:ascii="Arial" w:hAnsi="Arial" w:cs="Arial"/>
                <w:sz w:val="14"/>
                <w:szCs w:val="14"/>
              </w:rPr>
              <w:t>[   ]</w:t>
            </w:r>
          </w:p>
        </w:tc>
      </w:tr>
      <w:tr w:rsidR="00A23B3E" w14:paraId="12AB217E" w14:textId="77777777"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89EEDD" w14:textId="77777777" w:rsidR="00A23B3E" w:rsidRDefault="00A23B3E">
            <w:pPr>
              <w:pStyle w:val="Text1"/>
              <w:ind w:left="0"/>
              <w:rPr>
                <w:rFonts w:ascii="Arial" w:hAnsi="Arial" w:cs="Arial"/>
                <w:sz w:val="14"/>
                <w:szCs w:val="14"/>
              </w:rPr>
            </w:pPr>
            <w:r>
              <w:rPr>
                <w:rFonts w:ascii="Arial" w:hAnsi="Arial" w:cs="Arial"/>
                <w:sz w:val="14"/>
                <w:szCs w:val="14"/>
              </w:rPr>
              <w:t>Partita IVA, se applicabile:</w:t>
            </w:r>
          </w:p>
          <w:p w14:paraId="4A9D8580" w14:textId="77777777"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8176AF3" w14:textId="77777777" w:rsidR="00A23B3E" w:rsidRDefault="00A23B3E">
            <w:pPr>
              <w:pStyle w:val="Text1"/>
              <w:ind w:left="0"/>
              <w:rPr>
                <w:rFonts w:ascii="Arial" w:hAnsi="Arial" w:cs="Arial"/>
                <w:sz w:val="14"/>
                <w:szCs w:val="14"/>
              </w:rPr>
            </w:pPr>
            <w:r>
              <w:rPr>
                <w:rFonts w:ascii="Arial" w:hAnsi="Arial" w:cs="Arial"/>
                <w:sz w:val="14"/>
                <w:szCs w:val="14"/>
              </w:rPr>
              <w:t>[   ]</w:t>
            </w:r>
          </w:p>
          <w:p w14:paraId="556EB1E2" w14:textId="77777777" w:rsidR="00A23B3E" w:rsidRDefault="00A23B3E">
            <w:pPr>
              <w:pStyle w:val="Text1"/>
              <w:ind w:left="0"/>
            </w:pPr>
            <w:r>
              <w:rPr>
                <w:rFonts w:ascii="Arial" w:hAnsi="Arial" w:cs="Arial"/>
                <w:sz w:val="14"/>
                <w:szCs w:val="14"/>
              </w:rPr>
              <w:t>[   ]</w:t>
            </w:r>
          </w:p>
        </w:tc>
      </w:tr>
      <w:tr w:rsidR="00A23B3E" w14:paraId="1696F990"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A3091F3" w14:textId="77777777"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45BF370" w14:textId="77777777" w:rsidR="00A23B3E" w:rsidRDefault="00A23B3E">
            <w:pPr>
              <w:pStyle w:val="Text1"/>
              <w:ind w:left="0"/>
            </w:pPr>
            <w:r>
              <w:rPr>
                <w:rFonts w:ascii="Arial" w:hAnsi="Arial" w:cs="Arial"/>
                <w:sz w:val="14"/>
                <w:szCs w:val="14"/>
              </w:rPr>
              <w:t>[……………]</w:t>
            </w:r>
          </w:p>
        </w:tc>
      </w:tr>
      <w:tr w:rsidR="00A23B3E" w14:paraId="07407156" w14:textId="77777777"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8F0D60A"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4"/>
            </w:r>
            <w:r w:rsidRPr="003A443E">
              <w:rPr>
                <w:rFonts w:ascii="Arial" w:hAnsi="Arial" w:cs="Arial"/>
                <w:color w:val="000000"/>
                <w:sz w:val="14"/>
                <w:szCs w:val="14"/>
              </w:rPr>
              <w:t>):</w:t>
            </w:r>
          </w:p>
          <w:p w14:paraId="0A50177A"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14:paraId="3DA14EA1"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14:paraId="70524FE0" w14:textId="77777777"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0CF38F7" w14:textId="77777777" w:rsidR="00A23B3E" w:rsidRDefault="00A23B3E">
            <w:pPr>
              <w:pStyle w:val="Text1"/>
              <w:ind w:left="0"/>
              <w:rPr>
                <w:rFonts w:ascii="Arial" w:hAnsi="Arial" w:cs="Arial"/>
                <w:sz w:val="14"/>
                <w:szCs w:val="14"/>
              </w:rPr>
            </w:pPr>
            <w:r>
              <w:rPr>
                <w:rFonts w:ascii="Arial" w:hAnsi="Arial" w:cs="Arial"/>
                <w:sz w:val="14"/>
                <w:szCs w:val="14"/>
              </w:rPr>
              <w:t>[……………]</w:t>
            </w:r>
          </w:p>
          <w:p w14:paraId="48C9277C" w14:textId="77777777" w:rsidR="00A23B3E" w:rsidRDefault="00A23B3E">
            <w:pPr>
              <w:pStyle w:val="Text1"/>
              <w:ind w:left="0"/>
              <w:rPr>
                <w:rFonts w:ascii="Arial" w:hAnsi="Arial" w:cs="Arial"/>
                <w:sz w:val="14"/>
                <w:szCs w:val="14"/>
              </w:rPr>
            </w:pPr>
            <w:r>
              <w:rPr>
                <w:rFonts w:ascii="Arial" w:hAnsi="Arial" w:cs="Arial"/>
                <w:sz w:val="14"/>
                <w:szCs w:val="14"/>
              </w:rPr>
              <w:t>[……………]</w:t>
            </w:r>
          </w:p>
          <w:p w14:paraId="67FC8C06" w14:textId="77777777" w:rsidR="00A23B3E" w:rsidRDefault="00A23B3E">
            <w:pPr>
              <w:pStyle w:val="Text1"/>
              <w:ind w:left="0"/>
              <w:rPr>
                <w:rFonts w:ascii="Arial" w:hAnsi="Arial" w:cs="Arial"/>
                <w:sz w:val="14"/>
                <w:szCs w:val="14"/>
              </w:rPr>
            </w:pPr>
            <w:r>
              <w:rPr>
                <w:rFonts w:ascii="Arial" w:hAnsi="Arial" w:cs="Arial"/>
                <w:sz w:val="14"/>
                <w:szCs w:val="14"/>
              </w:rPr>
              <w:t>[……………]</w:t>
            </w:r>
          </w:p>
          <w:p w14:paraId="5E94A30F" w14:textId="77777777" w:rsidR="00A23B3E" w:rsidRDefault="00A23B3E">
            <w:pPr>
              <w:pStyle w:val="Text1"/>
              <w:ind w:left="0"/>
            </w:pPr>
            <w:r>
              <w:rPr>
                <w:rFonts w:ascii="Arial" w:hAnsi="Arial" w:cs="Arial"/>
                <w:sz w:val="14"/>
                <w:szCs w:val="14"/>
              </w:rPr>
              <w:t>[……………]</w:t>
            </w:r>
          </w:p>
        </w:tc>
      </w:tr>
      <w:tr w:rsidR="00A23B3E" w14:paraId="0C9CC678"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E489F85" w14:textId="77777777"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31CA2C2" w14:textId="77777777" w:rsidR="00A23B3E" w:rsidRDefault="00A23B3E">
            <w:pPr>
              <w:pStyle w:val="Text1"/>
              <w:ind w:left="0"/>
            </w:pPr>
            <w:r>
              <w:rPr>
                <w:rFonts w:ascii="Arial" w:hAnsi="Arial" w:cs="Arial"/>
                <w:b/>
                <w:sz w:val="14"/>
                <w:szCs w:val="14"/>
              </w:rPr>
              <w:t>Risposta:</w:t>
            </w:r>
          </w:p>
        </w:tc>
      </w:tr>
      <w:tr w:rsidR="00A23B3E" w14:paraId="578803A9"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576A2D6" w14:textId="77777777"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5"/>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351E340" w14:textId="77777777" w:rsidR="00A23B3E" w:rsidRDefault="00A23B3E">
            <w:pPr>
              <w:pStyle w:val="Text1"/>
              <w:ind w:left="0"/>
            </w:pPr>
            <w:r>
              <w:rPr>
                <w:rFonts w:ascii="Arial" w:hAnsi="Arial" w:cs="Arial"/>
                <w:sz w:val="14"/>
                <w:szCs w:val="14"/>
              </w:rPr>
              <w:t>[ ] Sì [ ] No</w:t>
            </w:r>
          </w:p>
        </w:tc>
      </w:tr>
      <w:tr w:rsidR="00A23B3E" w14:paraId="288EBE0F"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8015C70" w14:textId="77777777"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7"/>
            </w:r>
            <w:r w:rsidRPr="003A443E">
              <w:rPr>
                <w:rFonts w:ascii="Arial" w:hAnsi="Arial" w:cs="Arial"/>
                <w:color w:val="000000"/>
                <w:sz w:val="14"/>
                <w:szCs w:val="14"/>
              </w:rPr>
              <w:t>) o provvede all'esecuzione del contratto nel contesto di programmi di lavoro protetti (articolo 112 del Codice)?</w:t>
            </w:r>
          </w:p>
          <w:p w14:paraId="0743F9B3" w14:textId="77777777" w:rsidR="00A23B3E" w:rsidRPr="003A443E" w:rsidRDefault="00A23B3E">
            <w:pPr>
              <w:pStyle w:val="Text1"/>
              <w:spacing w:before="0" w:after="0"/>
              <w:ind w:left="0"/>
              <w:rPr>
                <w:rFonts w:ascii="Arial" w:hAnsi="Arial" w:cs="Arial"/>
                <w:b/>
                <w:color w:val="000000"/>
                <w:sz w:val="14"/>
                <w:szCs w:val="14"/>
              </w:rPr>
            </w:pPr>
          </w:p>
          <w:p w14:paraId="55CF06AB" w14:textId="77777777"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14:paraId="023FA245" w14:textId="77777777" w:rsidR="00A23B3E" w:rsidRPr="003A443E" w:rsidRDefault="00A23B3E">
            <w:pPr>
              <w:pStyle w:val="Text1"/>
              <w:spacing w:before="0" w:after="0"/>
              <w:ind w:left="0"/>
              <w:rPr>
                <w:rFonts w:ascii="Arial" w:hAnsi="Arial" w:cs="Arial"/>
                <w:color w:val="000000"/>
                <w:sz w:val="14"/>
                <w:szCs w:val="14"/>
              </w:rPr>
            </w:pPr>
          </w:p>
          <w:p w14:paraId="5E40E3DE" w14:textId="77777777"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14:paraId="7A729B55" w14:textId="77777777"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9BDFB00" w14:textId="77777777"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14:paraId="2852F0DD" w14:textId="77777777" w:rsidR="00A23B3E" w:rsidRDefault="00A23B3E">
            <w:pPr>
              <w:pStyle w:val="Text1"/>
              <w:spacing w:before="0" w:after="0"/>
              <w:ind w:left="0"/>
              <w:rPr>
                <w:rFonts w:ascii="Arial" w:hAnsi="Arial" w:cs="Arial"/>
                <w:sz w:val="14"/>
                <w:szCs w:val="14"/>
              </w:rPr>
            </w:pPr>
          </w:p>
          <w:p w14:paraId="10EF1B2A" w14:textId="77777777" w:rsidR="00A23B3E" w:rsidRDefault="00A23B3E">
            <w:pPr>
              <w:pStyle w:val="Text1"/>
              <w:spacing w:before="0" w:after="0"/>
              <w:ind w:left="0"/>
              <w:rPr>
                <w:rFonts w:ascii="Arial" w:hAnsi="Arial" w:cs="Arial"/>
                <w:sz w:val="14"/>
                <w:szCs w:val="14"/>
              </w:rPr>
            </w:pPr>
          </w:p>
          <w:p w14:paraId="3FF1DBAC" w14:textId="77777777" w:rsidR="00A23B3E" w:rsidRDefault="00A23B3E">
            <w:pPr>
              <w:pStyle w:val="Text1"/>
              <w:spacing w:before="0" w:after="0"/>
              <w:ind w:left="0"/>
              <w:rPr>
                <w:rFonts w:ascii="Arial" w:hAnsi="Arial" w:cs="Arial"/>
                <w:sz w:val="14"/>
                <w:szCs w:val="14"/>
              </w:rPr>
            </w:pPr>
          </w:p>
          <w:p w14:paraId="3C851EEA" w14:textId="77777777" w:rsidR="00A23B3E" w:rsidRDefault="00A23B3E">
            <w:pPr>
              <w:pStyle w:val="Text1"/>
              <w:spacing w:before="0" w:after="0"/>
              <w:ind w:left="0"/>
              <w:rPr>
                <w:rFonts w:ascii="Arial" w:hAnsi="Arial" w:cs="Arial"/>
                <w:sz w:val="14"/>
                <w:szCs w:val="14"/>
              </w:rPr>
            </w:pPr>
          </w:p>
          <w:p w14:paraId="59FFD125" w14:textId="77777777" w:rsidR="00A23B3E" w:rsidRDefault="00A23B3E">
            <w:pPr>
              <w:pStyle w:val="Text1"/>
              <w:spacing w:before="0" w:after="0"/>
              <w:ind w:left="0"/>
              <w:rPr>
                <w:rFonts w:ascii="Arial" w:hAnsi="Arial" w:cs="Arial"/>
                <w:sz w:val="14"/>
                <w:szCs w:val="14"/>
              </w:rPr>
            </w:pPr>
            <w:r>
              <w:rPr>
                <w:rFonts w:ascii="Arial" w:hAnsi="Arial" w:cs="Arial"/>
                <w:sz w:val="14"/>
                <w:szCs w:val="14"/>
              </w:rPr>
              <w:t>[……………]</w:t>
            </w:r>
          </w:p>
          <w:p w14:paraId="460765FD" w14:textId="77777777" w:rsidR="00A23B3E" w:rsidRDefault="00A23B3E">
            <w:pPr>
              <w:pStyle w:val="Text1"/>
              <w:spacing w:before="0" w:after="0"/>
              <w:ind w:left="0"/>
              <w:rPr>
                <w:rFonts w:ascii="Arial" w:hAnsi="Arial" w:cs="Arial"/>
                <w:sz w:val="14"/>
                <w:szCs w:val="14"/>
              </w:rPr>
            </w:pPr>
          </w:p>
          <w:p w14:paraId="24E063D1" w14:textId="77777777" w:rsidR="00A23B3E" w:rsidRDefault="00A23B3E">
            <w:pPr>
              <w:pStyle w:val="Text1"/>
              <w:spacing w:before="0" w:after="0"/>
              <w:ind w:left="0"/>
              <w:rPr>
                <w:rFonts w:ascii="Arial" w:hAnsi="Arial" w:cs="Arial"/>
                <w:sz w:val="14"/>
                <w:szCs w:val="14"/>
              </w:rPr>
            </w:pPr>
          </w:p>
          <w:p w14:paraId="4F6218A6" w14:textId="77777777" w:rsidR="00A23B3E" w:rsidRDefault="00A23B3E">
            <w:pPr>
              <w:pStyle w:val="Text1"/>
              <w:spacing w:before="0" w:after="0"/>
              <w:ind w:left="0"/>
              <w:rPr>
                <w:rFonts w:ascii="Arial" w:hAnsi="Arial" w:cs="Arial"/>
                <w:sz w:val="14"/>
                <w:szCs w:val="14"/>
              </w:rPr>
            </w:pPr>
          </w:p>
          <w:p w14:paraId="01587C57" w14:textId="77777777" w:rsidR="00A23B3E" w:rsidRDefault="00A23B3E">
            <w:pPr>
              <w:pStyle w:val="Text1"/>
              <w:spacing w:before="0" w:after="0"/>
              <w:ind w:left="0"/>
              <w:rPr>
                <w:rFonts w:ascii="Arial" w:hAnsi="Arial" w:cs="Arial"/>
                <w:sz w:val="14"/>
                <w:szCs w:val="14"/>
              </w:rPr>
            </w:pPr>
            <w:r>
              <w:rPr>
                <w:rFonts w:ascii="Arial" w:hAnsi="Arial" w:cs="Arial"/>
                <w:sz w:val="14"/>
                <w:szCs w:val="14"/>
              </w:rPr>
              <w:t>[…………....]</w:t>
            </w:r>
          </w:p>
          <w:p w14:paraId="3AA6B587" w14:textId="77777777" w:rsidR="00A23B3E" w:rsidRDefault="00A23B3E">
            <w:pPr>
              <w:pStyle w:val="Text1"/>
              <w:spacing w:before="0" w:after="0"/>
              <w:ind w:left="0"/>
              <w:rPr>
                <w:rFonts w:ascii="Arial" w:hAnsi="Arial" w:cs="Arial"/>
                <w:sz w:val="14"/>
                <w:szCs w:val="14"/>
              </w:rPr>
            </w:pPr>
          </w:p>
        </w:tc>
      </w:tr>
      <w:tr w:rsidR="00A23B3E" w14:paraId="0001506C"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71E055E" w14:textId="77777777"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14:paraId="25C0984E" w14:textId="77777777"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689FA1CE" w14:textId="77777777" w:rsidR="00A23B3E" w:rsidRPr="003A443E" w:rsidRDefault="00A23B3E">
            <w:pPr>
              <w:pStyle w:val="Text1"/>
              <w:spacing w:before="0" w:after="0"/>
              <w:ind w:left="0"/>
              <w:rPr>
                <w:rFonts w:ascii="Arial" w:hAnsi="Arial" w:cs="Arial"/>
                <w:color w:val="000000"/>
                <w:sz w:val="14"/>
                <w:szCs w:val="14"/>
              </w:rPr>
            </w:pPr>
          </w:p>
          <w:p w14:paraId="4F0F41E3" w14:textId="77777777"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14:paraId="175F8A71" w14:textId="77777777" w:rsidR="00A23B3E" w:rsidRPr="003A443E" w:rsidRDefault="00A23B3E">
            <w:pPr>
              <w:pStyle w:val="Text1"/>
              <w:spacing w:before="0" w:after="0"/>
              <w:ind w:left="0"/>
              <w:rPr>
                <w:rFonts w:ascii="Arial" w:hAnsi="Arial" w:cs="Arial"/>
                <w:color w:val="000000"/>
                <w:sz w:val="12"/>
                <w:szCs w:val="12"/>
              </w:rPr>
            </w:pPr>
          </w:p>
          <w:p w14:paraId="474ED6E2" w14:textId="77777777"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14:paraId="36968108" w14:textId="77777777" w:rsidR="00A23B3E" w:rsidRPr="003A443E" w:rsidRDefault="00A23B3E">
            <w:pPr>
              <w:pStyle w:val="Text1"/>
              <w:spacing w:before="0" w:after="0"/>
              <w:ind w:left="720"/>
              <w:rPr>
                <w:rFonts w:ascii="Arial" w:hAnsi="Arial" w:cs="Arial"/>
                <w:i/>
                <w:color w:val="000000"/>
                <w:sz w:val="14"/>
                <w:szCs w:val="14"/>
              </w:rPr>
            </w:pPr>
          </w:p>
          <w:p w14:paraId="46E0DD15" w14:textId="77777777" w:rsidR="001F35A9" w:rsidRPr="003A443E" w:rsidRDefault="001F35A9">
            <w:pPr>
              <w:pStyle w:val="Text1"/>
              <w:spacing w:before="0" w:after="0"/>
              <w:ind w:left="720"/>
              <w:rPr>
                <w:rFonts w:ascii="Arial" w:hAnsi="Arial" w:cs="Arial"/>
                <w:i/>
                <w:color w:val="000000"/>
                <w:sz w:val="14"/>
                <w:szCs w:val="14"/>
              </w:rPr>
            </w:pPr>
          </w:p>
          <w:p w14:paraId="3B8E4BEA" w14:textId="77777777"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14:paraId="5D032F51" w14:textId="77777777" w:rsidR="00A23B3E" w:rsidRPr="003A443E" w:rsidRDefault="00A23B3E">
            <w:pPr>
              <w:pStyle w:val="Text1"/>
              <w:spacing w:before="0" w:after="0"/>
              <w:ind w:left="284" w:hanging="284"/>
              <w:rPr>
                <w:rFonts w:ascii="Arial" w:hAnsi="Arial" w:cs="Arial"/>
                <w:color w:val="000000"/>
                <w:sz w:val="14"/>
                <w:szCs w:val="14"/>
              </w:rPr>
            </w:pPr>
          </w:p>
          <w:p w14:paraId="5E3B1210" w14:textId="77777777" w:rsidR="00A23B3E" w:rsidRPr="003A443E" w:rsidRDefault="00A23B3E">
            <w:pPr>
              <w:pStyle w:val="Text1"/>
              <w:spacing w:before="0" w:after="0"/>
              <w:ind w:left="284" w:hanging="284"/>
              <w:rPr>
                <w:rFonts w:ascii="Arial" w:hAnsi="Arial" w:cs="Arial"/>
                <w:color w:val="000000"/>
                <w:sz w:val="14"/>
                <w:szCs w:val="14"/>
              </w:rPr>
            </w:pPr>
          </w:p>
          <w:p w14:paraId="1B30CF46" w14:textId="77777777" w:rsidR="00A23B3E" w:rsidRPr="003A443E" w:rsidRDefault="00A23B3E">
            <w:pPr>
              <w:pStyle w:val="Text1"/>
              <w:spacing w:before="0" w:after="0"/>
              <w:ind w:left="284" w:hanging="284"/>
              <w:rPr>
                <w:rFonts w:ascii="Arial" w:hAnsi="Arial" w:cs="Arial"/>
                <w:color w:val="000000"/>
                <w:sz w:val="14"/>
                <w:szCs w:val="14"/>
              </w:rPr>
            </w:pPr>
          </w:p>
          <w:p w14:paraId="3A8C73A4" w14:textId="77777777" w:rsidR="00A23B3E" w:rsidRPr="003A443E" w:rsidRDefault="00A23B3E">
            <w:pPr>
              <w:pStyle w:val="Text1"/>
              <w:spacing w:before="0" w:after="0"/>
              <w:ind w:left="284" w:hanging="284"/>
              <w:rPr>
                <w:rFonts w:ascii="Arial" w:hAnsi="Arial" w:cs="Arial"/>
                <w:color w:val="000000"/>
                <w:sz w:val="14"/>
                <w:szCs w:val="14"/>
              </w:rPr>
            </w:pPr>
          </w:p>
          <w:p w14:paraId="393D31CC" w14:textId="77777777"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p>
          <w:p w14:paraId="7BAC2311" w14:textId="77777777"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14:paraId="15CA39B7" w14:textId="77777777"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14:paraId="0A14E2BF" w14:textId="77777777"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14:paraId="5E4B74E1" w14:textId="77777777"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14:paraId="0FCFBE1F" w14:textId="77777777"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14:paraId="2FBD71B2" w14:textId="77777777"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1BF899E" w14:textId="77777777" w:rsidR="001F35A9" w:rsidRDefault="001F35A9">
            <w:pPr>
              <w:pStyle w:val="Text1"/>
              <w:ind w:left="0"/>
              <w:rPr>
                <w:rFonts w:ascii="Arial" w:hAnsi="Arial" w:cs="Arial"/>
                <w:sz w:val="15"/>
                <w:szCs w:val="15"/>
              </w:rPr>
            </w:pPr>
          </w:p>
          <w:p w14:paraId="7C0F1E9A" w14:textId="77777777" w:rsidR="001F35A9" w:rsidRDefault="001F35A9">
            <w:pPr>
              <w:pStyle w:val="Text1"/>
              <w:ind w:left="0"/>
              <w:rPr>
                <w:rFonts w:ascii="Arial" w:hAnsi="Arial" w:cs="Arial"/>
                <w:sz w:val="15"/>
                <w:szCs w:val="15"/>
              </w:rPr>
            </w:pPr>
          </w:p>
          <w:p w14:paraId="6B160097" w14:textId="77777777" w:rsidR="00A23B3E" w:rsidRDefault="00A23B3E">
            <w:pPr>
              <w:pStyle w:val="Text1"/>
              <w:ind w:left="0"/>
              <w:rPr>
                <w:rFonts w:ascii="Arial" w:hAnsi="Arial" w:cs="Arial"/>
                <w:sz w:val="15"/>
                <w:szCs w:val="15"/>
              </w:rPr>
            </w:pPr>
            <w:r>
              <w:rPr>
                <w:rFonts w:ascii="Arial" w:hAnsi="Arial" w:cs="Arial"/>
                <w:sz w:val="15"/>
                <w:szCs w:val="15"/>
              </w:rPr>
              <w:t>[ ] Sì [ ] No [ ] Non applicabile</w:t>
            </w:r>
          </w:p>
          <w:p w14:paraId="46218A6E" w14:textId="77777777" w:rsidR="00A23B3E" w:rsidRDefault="00A23B3E">
            <w:pPr>
              <w:pStyle w:val="Text1"/>
              <w:ind w:left="0"/>
              <w:rPr>
                <w:rFonts w:ascii="Arial" w:hAnsi="Arial" w:cs="Arial"/>
                <w:sz w:val="15"/>
                <w:szCs w:val="15"/>
              </w:rPr>
            </w:pPr>
          </w:p>
          <w:p w14:paraId="0FC87541" w14:textId="77777777" w:rsidR="00A23B3E" w:rsidRDefault="00A23B3E">
            <w:pPr>
              <w:pStyle w:val="Text1"/>
              <w:ind w:left="0"/>
              <w:rPr>
                <w:rFonts w:ascii="Arial" w:hAnsi="Arial" w:cs="Arial"/>
                <w:sz w:val="15"/>
                <w:szCs w:val="15"/>
              </w:rPr>
            </w:pPr>
          </w:p>
          <w:p w14:paraId="1847098B" w14:textId="77777777"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7845E58C" w14:textId="77777777" w:rsidR="001F35A9" w:rsidRDefault="001F35A9" w:rsidP="001F35A9">
            <w:pPr>
              <w:pStyle w:val="Text1"/>
              <w:spacing w:before="0" w:after="0"/>
              <w:ind w:left="0"/>
              <w:rPr>
                <w:rFonts w:ascii="Arial" w:hAnsi="Arial" w:cs="Arial"/>
                <w:color w:val="000000"/>
                <w:sz w:val="14"/>
                <w:szCs w:val="14"/>
              </w:rPr>
            </w:pPr>
          </w:p>
          <w:p w14:paraId="2C8413B6" w14:textId="77777777" w:rsidR="001F35A9" w:rsidRDefault="001F35A9" w:rsidP="001F35A9">
            <w:pPr>
              <w:pStyle w:val="Text1"/>
              <w:spacing w:before="0" w:after="0"/>
              <w:ind w:left="0"/>
              <w:rPr>
                <w:rFonts w:ascii="Arial" w:hAnsi="Arial" w:cs="Arial"/>
                <w:color w:val="000000"/>
                <w:sz w:val="14"/>
                <w:szCs w:val="14"/>
              </w:rPr>
            </w:pPr>
          </w:p>
          <w:p w14:paraId="61F4FDAA" w14:textId="77777777"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14:paraId="0EB446B7" w14:textId="77777777"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14:paraId="350999CC" w14:textId="77777777" w:rsidR="001F35A9" w:rsidRDefault="001F35A9">
            <w:pPr>
              <w:pStyle w:val="Text1"/>
              <w:ind w:left="0"/>
              <w:rPr>
                <w:rFonts w:ascii="Arial" w:hAnsi="Arial" w:cs="Arial"/>
                <w:color w:val="000000"/>
                <w:sz w:val="14"/>
                <w:szCs w:val="14"/>
              </w:rPr>
            </w:pPr>
          </w:p>
          <w:p w14:paraId="4C5DED3E" w14:textId="77777777"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lastRenderedPageBreak/>
              <w:t>c) […………..…]</w:t>
            </w:r>
            <w:r>
              <w:rPr>
                <w:rFonts w:ascii="Arial" w:hAnsi="Arial" w:cs="Arial"/>
                <w:color w:val="000000"/>
                <w:sz w:val="14"/>
                <w:szCs w:val="14"/>
              </w:rPr>
              <w:br/>
            </w:r>
            <w:r>
              <w:rPr>
                <w:rFonts w:ascii="Arial" w:hAnsi="Arial" w:cs="Arial"/>
                <w:color w:val="000000"/>
                <w:sz w:val="14"/>
                <w:szCs w:val="14"/>
              </w:rPr>
              <w:br/>
              <w:t>d) [ ] Sì [ ] No</w:t>
            </w:r>
          </w:p>
          <w:p w14:paraId="4A633DF6" w14:textId="77777777" w:rsidR="00A23B3E" w:rsidRDefault="00A23B3E">
            <w:pPr>
              <w:pStyle w:val="Text1"/>
              <w:ind w:left="0"/>
              <w:rPr>
                <w:rFonts w:ascii="Arial" w:hAnsi="Arial" w:cs="Arial"/>
                <w:color w:val="FF0000"/>
                <w:sz w:val="14"/>
                <w:szCs w:val="14"/>
                <w:highlight w:val="yellow"/>
              </w:rPr>
            </w:pPr>
          </w:p>
          <w:p w14:paraId="5C4CE96C" w14:textId="77777777" w:rsidR="00A23B3E" w:rsidRDefault="00A23B3E">
            <w:pPr>
              <w:pStyle w:val="Text1"/>
              <w:ind w:left="0"/>
              <w:rPr>
                <w:rFonts w:ascii="Arial" w:hAnsi="Arial" w:cs="Arial"/>
                <w:color w:val="FF0000"/>
                <w:sz w:val="14"/>
                <w:szCs w:val="14"/>
                <w:highlight w:val="yellow"/>
              </w:rPr>
            </w:pPr>
          </w:p>
          <w:p w14:paraId="0DA3B306" w14:textId="77777777" w:rsidR="00A23B3E" w:rsidRDefault="00A23B3E">
            <w:pPr>
              <w:pStyle w:val="Text1"/>
              <w:ind w:left="0"/>
              <w:rPr>
                <w:rFonts w:ascii="Arial" w:hAnsi="Arial" w:cs="Arial"/>
                <w:sz w:val="14"/>
                <w:szCs w:val="14"/>
              </w:rPr>
            </w:pPr>
          </w:p>
          <w:p w14:paraId="5C17980A" w14:textId="77777777" w:rsidR="00A23B3E" w:rsidRDefault="00A23B3E">
            <w:pPr>
              <w:pStyle w:val="Text1"/>
              <w:ind w:left="0"/>
              <w:rPr>
                <w:rFonts w:ascii="Arial" w:hAnsi="Arial" w:cs="Arial"/>
                <w:sz w:val="14"/>
                <w:szCs w:val="14"/>
              </w:rPr>
            </w:pPr>
          </w:p>
          <w:p w14:paraId="10308D94" w14:textId="77777777" w:rsidR="001F35A9" w:rsidRDefault="001F35A9">
            <w:pPr>
              <w:pStyle w:val="Text1"/>
              <w:ind w:left="0"/>
              <w:rPr>
                <w:rFonts w:ascii="Arial" w:hAnsi="Arial" w:cs="Arial"/>
                <w:sz w:val="14"/>
                <w:szCs w:val="14"/>
              </w:rPr>
            </w:pPr>
          </w:p>
          <w:p w14:paraId="31B4275B" w14:textId="77777777"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14:paraId="67569790" w14:textId="77777777" w:rsidR="00A23B3E" w:rsidRDefault="00A23B3E" w:rsidP="005309A4">
            <w:pPr>
              <w:pStyle w:val="Text1"/>
              <w:spacing w:before="0"/>
              <w:ind w:left="0"/>
            </w:pPr>
            <w:r>
              <w:rPr>
                <w:rFonts w:ascii="Arial" w:hAnsi="Arial" w:cs="Arial"/>
                <w:sz w:val="14"/>
                <w:szCs w:val="14"/>
              </w:rPr>
              <w:t>[………..…][…………][……….…][……….…]</w:t>
            </w:r>
          </w:p>
        </w:tc>
      </w:tr>
      <w:tr w:rsidR="00A23B3E" w14:paraId="3847A5AA" w14:textId="77777777"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D77024B" w14:textId="77777777"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14:paraId="699FE6E3" w14:textId="77777777"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14:paraId="366992E5" w14:textId="77777777"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14:paraId="0B351B69" w14:textId="77777777"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14:paraId="0F6931D0" w14:textId="77777777" w:rsidR="00A23B3E" w:rsidRPr="003A443E" w:rsidRDefault="00A23B3E">
            <w:pPr>
              <w:pStyle w:val="Text1"/>
              <w:spacing w:before="0" w:after="0"/>
              <w:ind w:left="0"/>
              <w:rPr>
                <w:rFonts w:ascii="Arial" w:hAnsi="Arial" w:cs="Arial"/>
                <w:color w:val="000000"/>
                <w:sz w:val="14"/>
                <w:szCs w:val="14"/>
              </w:rPr>
            </w:pPr>
          </w:p>
          <w:p w14:paraId="51A8A18C" w14:textId="77777777"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4D4A5F69" w14:textId="77777777" w:rsidR="00A23B3E" w:rsidRPr="003A443E" w:rsidRDefault="00A23B3E">
            <w:pPr>
              <w:pStyle w:val="Text1"/>
              <w:spacing w:before="0" w:after="0"/>
              <w:ind w:left="720"/>
              <w:rPr>
                <w:rFonts w:ascii="Arial" w:hAnsi="Arial" w:cs="Arial"/>
                <w:i/>
                <w:color w:val="000000"/>
                <w:sz w:val="14"/>
                <w:szCs w:val="14"/>
              </w:rPr>
            </w:pPr>
          </w:p>
          <w:p w14:paraId="393B1A09" w14:textId="77777777"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14:paraId="2B628B69" w14:textId="77777777" w:rsidR="00A23B3E" w:rsidRPr="003A443E" w:rsidRDefault="00A23B3E">
            <w:pPr>
              <w:pStyle w:val="Text1"/>
              <w:spacing w:before="0" w:after="0"/>
              <w:ind w:left="284" w:hanging="284"/>
              <w:rPr>
                <w:rFonts w:ascii="Arial" w:hAnsi="Arial" w:cs="Arial"/>
                <w:color w:val="000000"/>
                <w:sz w:val="14"/>
                <w:szCs w:val="14"/>
              </w:rPr>
            </w:pPr>
          </w:p>
          <w:p w14:paraId="7E8B0133" w14:textId="77777777" w:rsidR="001F35A9" w:rsidRPr="003A443E" w:rsidRDefault="001F35A9">
            <w:pPr>
              <w:pStyle w:val="Text1"/>
              <w:spacing w:before="0" w:after="0"/>
              <w:ind w:left="284" w:hanging="284"/>
              <w:rPr>
                <w:rFonts w:ascii="Arial" w:hAnsi="Arial" w:cs="Arial"/>
                <w:color w:val="000000"/>
                <w:sz w:val="14"/>
                <w:szCs w:val="14"/>
              </w:rPr>
            </w:pPr>
          </w:p>
          <w:p w14:paraId="35B9FB5D" w14:textId="77777777" w:rsidR="001F35A9" w:rsidRPr="003A443E" w:rsidRDefault="001F35A9">
            <w:pPr>
              <w:pStyle w:val="Text1"/>
              <w:spacing w:before="0" w:after="0"/>
              <w:ind w:left="284" w:hanging="284"/>
              <w:rPr>
                <w:rFonts w:ascii="Arial" w:hAnsi="Arial" w:cs="Arial"/>
                <w:color w:val="000000"/>
                <w:sz w:val="14"/>
                <w:szCs w:val="14"/>
              </w:rPr>
            </w:pPr>
          </w:p>
          <w:p w14:paraId="3AECDFC0" w14:textId="77777777" w:rsidR="001F35A9" w:rsidRPr="003A443E" w:rsidRDefault="001F35A9">
            <w:pPr>
              <w:pStyle w:val="Text1"/>
              <w:spacing w:before="0" w:after="0"/>
              <w:ind w:left="284" w:hanging="284"/>
              <w:rPr>
                <w:rFonts w:ascii="Arial" w:hAnsi="Arial" w:cs="Arial"/>
                <w:color w:val="000000"/>
                <w:sz w:val="14"/>
                <w:szCs w:val="14"/>
              </w:rPr>
            </w:pPr>
          </w:p>
          <w:p w14:paraId="2C508EBC" w14:textId="77777777" w:rsidR="001F35A9" w:rsidRPr="003A443E" w:rsidRDefault="001F35A9">
            <w:pPr>
              <w:pStyle w:val="Text1"/>
              <w:spacing w:before="0" w:after="0"/>
              <w:ind w:left="284" w:hanging="284"/>
              <w:rPr>
                <w:rFonts w:ascii="Arial" w:hAnsi="Arial" w:cs="Arial"/>
                <w:color w:val="000000"/>
                <w:sz w:val="14"/>
                <w:szCs w:val="14"/>
              </w:rPr>
            </w:pPr>
          </w:p>
          <w:p w14:paraId="29808ECD" w14:textId="77777777" w:rsidR="00A23B3E" w:rsidRPr="003A443E" w:rsidRDefault="00A23B3E">
            <w:pPr>
              <w:pStyle w:val="Text1"/>
              <w:spacing w:before="0" w:after="0"/>
              <w:ind w:left="284" w:hanging="284"/>
              <w:rPr>
                <w:rFonts w:ascii="Arial" w:hAnsi="Arial" w:cs="Arial"/>
                <w:color w:val="000000"/>
                <w:sz w:val="14"/>
                <w:szCs w:val="14"/>
              </w:rPr>
            </w:pPr>
          </w:p>
          <w:p w14:paraId="43F31368" w14:textId="77777777"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14:paraId="5F3C5AD1" w14:textId="77777777" w:rsidR="00A23B3E" w:rsidRPr="003A443E" w:rsidRDefault="00A23B3E">
            <w:pPr>
              <w:pStyle w:val="Text1"/>
              <w:spacing w:before="0" w:after="0"/>
              <w:ind w:left="284" w:hanging="284"/>
              <w:rPr>
                <w:rFonts w:ascii="Arial" w:hAnsi="Arial" w:cs="Arial"/>
                <w:color w:val="000000"/>
                <w:sz w:val="14"/>
                <w:szCs w:val="14"/>
              </w:rPr>
            </w:pPr>
          </w:p>
          <w:p w14:paraId="2974DC31" w14:textId="77777777"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3301C98" w14:textId="77777777" w:rsidR="00A23B3E" w:rsidRPr="003A443E" w:rsidRDefault="00A23B3E">
            <w:pPr>
              <w:pStyle w:val="Text1"/>
              <w:ind w:left="0"/>
              <w:rPr>
                <w:rFonts w:ascii="Arial" w:hAnsi="Arial" w:cs="Arial"/>
                <w:color w:val="000000"/>
                <w:sz w:val="14"/>
                <w:szCs w:val="14"/>
              </w:rPr>
            </w:pPr>
          </w:p>
          <w:p w14:paraId="67C5B00F"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14:paraId="26001C2D" w14:textId="77777777" w:rsidR="00A23B3E" w:rsidRPr="003A443E" w:rsidRDefault="00A23B3E">
            <w:pPr>
              <w:pStyle w:val="Text1"/>
              <w:ind w:left="0"/>
              <w:rPr>
                <w:rFonts w:ascii="Arial" w:hAnsi="Arial" w:cs="Arial"/>
                <w:color w:val="000000"/>
                <w:sz w:val="14"/>
                <w:szCs w:val="14"/>
              </w:rPr>
            </w:pPr>
          </w:p>
          <w:p w14:paraId="6D45A3F7" w14:textId="77777777" w:rsidR="00A23B3E" w:rsidRPr="003A443E" w:rsidRDefault="00A23B3E">
            <w:pPr>
              <w:pStyle w:val="Text1"/>
              <w:ind w:left="0"/>
              <w:rPr>
                <w:rFonts w:ascii="Arial" w:hAnsi="Arial" w:cs="Arial"/>
                <w:color w:val="000000"/>
                <w:sz w:val="14"/>
                <w:szCs w:val="14"/>
              </w:rPr>
            </w:pPr>
          </w:p>
          <w:p w14:paraId="23B02EB9"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14:paraId="38FD2994" w14:textId="77777777" w:rsidR="00A23B3E" w:rsidRPr="003A443E" w:rsidRDefault="00A23B3E">
            <w:pPr>
              <w:pStyle w:val="Text1"/>
              <w:ind w:left="0"/>
              <w:rPr>
                <w:rFonts w:ascii="Arial" w:hAnsi="Arial" w:cs="Arial"/>
                <w:color w:val="000000"/>
                <w:sz w:val="14"/>
                <w:szCs w:val="14"/>
              </w:rPr>
            </w:pPr>
          </w:p>
          <w:p w14:paraId="6330D959" w14:textId="77777777"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14:paraId="640F0937" w14:textId="77777777" w:rsidR="00A23B3E" w:rsidRPr="003A443E" w:rsidRDefault="00A23B3E" w:rsidP="00F351F0">
            <w:pPr>
              <w:pStyle w:val="Text1"/>
              <w:spacing w:before="0" w:after="0"/>
              <w:ind w:left="0"/>
              <w:rPr>
                <w:rFonts w:ascii="Arial" w:hAnsi="Arial" w:cs="Arial"/>
                <w:color w:val="000000"/>
                <w:sz w:val="14"/>
                <w:szCs w:val="14"/>
              </w:rPr>
            </w:pPr>
          </w:p>
          <w:p w14:paraId="2FE173AD" w14:textId="77777777"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14:paraId="771F6E83" w14:textId="77777777"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14:paraId="0BDFA06A" w14:textId="77777777" w:rsidR="00AA5F93" w:rsidRPr="003A443E" w:rsidRDefault="00AA5F93" w:rsidP="00AA5F93">
            <w:pPr>
              <w:pStyle w:val="Text1"/>
              <w:tabs>
                <w:tab w:val="left" w:pos="318"/>
              </w:tabs>
              <w:spacing w:before="0" w:after="0"/>
              <w:ind w:left="0"/>
              <w:rPr>
                <w:rFonts w:ascii="Arial" w:hAnsi="Arial" w:cs="Arial"/>
                <w:color w:val="000000"/>
                <w:sz w:val="14"/>
                <w:szCs w:val="14"/>
              </w:rPr>
            </w:pPr>
          </w:p>
          <w:p w14:paraId="1D19A9B3" w14:textId="77777777"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14:paraId="7C8FEB6D" w14:textId="77777777"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14:paraId="59032CC9" w14:textId="77777777"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2FAB4858" w14:textId="77777777"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14:paraId="76CAEF0E"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9DA0C89" w14:textId="77777777"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D1FC4B9" w14:textId="77777777" w:rsidR="00A23B3E" w:rsidRDefault="00A23B3E">
            <w:pPr>
              <w:pStyle w:val="Text1"/>
              <w:ind w:left="0"/>
            </w:pPr>
            <w:r>
              <w:rPr>
                <w:rFonts w:ascii="Arial" w:hAnsi="Arial" w:cs="Arial"/>
                <w:b/>
                <w:sz w:val="15"/>
                <w:szCs w:val="15"/>
              </w:rPr>
              <w:t>Risposta:</w:t>
            </w:r>
          </w:p>
        </w:tc>
      </w:tr>
      <w:tr w:rsidR="00A23B3E" w14:paraId="020114E1"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241E40B" w14:textId="77777777"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9"/>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4D672DC" w14:textId="77777777" w:rsidR="00A23B3E" w:rsidRDefault="00A23B3E">
            <w:pPr>
              <w:pStyle w:val="Text1"/>
              <w:ind w:left="0"/>
            </w:pPr>
            <w:r>
              <w:rPr>
                <w:rFonts w:ascii="Arial" w:hAnsi="Arial" w:cs="Arial"/>
                <w:sz w:val="15"/>
                <w:szCs w:val="15"/>
              </w:rPr>
              <w:t>[ ] Sì [ ] No</w:t>
            </w:r>
          </w:p>
        </w:tc>
      </w:tr>
      <w:tr w:rsidR="00A23B3E" w14:paraId="26A7C2BB" w14:textId="77777777"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7E8A9CA1" w14:textId="77777777"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14:paraId="1342F866"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CE63C41" w14:textId="77777777"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14:paraId="77A2458E" w14:textId="77777777"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14:paraId="27533E6A" w14:textId="77777777" w:rsidR="00A23B3E" w:rsidRPr="003A443E" w:rsidRDefault="00A23B3E">
            <w:pPr>
              <w:pStyle w:val="Text1"/>
              <w:spacing w:before="0" w:after="0"/>
              <w:ind w:left="284"/>
              <w:rPr>
                <w:rFonts w:ascii="Arial" w:hAnsi="Arial" w:cs="Arial"/>
                <w:color w:val="000000"/>
                <w:sz w:val="14"/>
                <w:szCs w:val="14"/>
              </w:rPr>
            </w:pPr>
          </w:p>
          <w:p w14:paraId="3F8E3CA7" w14:textId="77777777"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14:paraId="4EB9ABD5" w14:textId="77777777"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14:paraId="4401EA10" w14:textId="77777777" w:rsidR="00A23B3E" w:rsidRPr="003A443E" w:rsidRDefault="00A23B3E">
            <w:pPr>
              <w:pStyle w:val="Text1"/>
              <w:spacing w:before="0" w:after="0"/>
              <w:ind w:left="0"/>
              <w:rPr>
                <w:rFonts w:ascii="Arial" w:hAnsi="Arial" w:cs="Arial"/>
                <w:b/>
                <w:color w:val="000000"/>
                <w:sz w:val="14"/>
                <w:szCs w:val="14"/>
              </w:rPr>
            </w:pPr>
          </w:p>
          <w:p w14:paraId="187D3FEE" w14:textId="77777777"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80A5851" w14:textId="77777777" w:rsidR="00A23B3E" w:rsidRPr="003A443E" w:rsidRDefault="00A23B3E">
            <w:pPr>
              <w:pStyle w:val="Text1"/>
              <w:spacing w:before="0" w:after="0"/>
              <w:ind w:left="0"/>
              <w:rPr>
                <w:rFonts w:ascii="Arial" w:hAnsi="Arial" w:cs="Arial"/>
                <w:color w:val="000000"/>
                <w:sz w:val="15"/>
                <w:szCs w:val="15"/>
              </w:rPr>
            </w:pPr>
          </w:p>
          <w:p w14:paraId="5FEAE082" w14:textId="77777777" w:rsidR="00A23B3E" w:rsidRPr="003A443E" w:rsidRDefault="00A23B3E">
            <w:pPr>
              <w:pStyle w:val="Text1"/>
              <w:spacing w:before="0" w:after="0"/>
              <w:ind w:left="0"/>
              <w:rPr>
                <w:rFonts w:ascii="Arial" w:hAnsi="Arial" w:cs="Arial"/>
                <w:color w:val="000000"/>
                <w:sz w:val="15"/>
                <w:szCs w:val="15"/>
              </w:rPr>
            </w:pPr>
          </w:p>
          <w:p w14:paraId="50B3C733" w14:textId="77777777" w:rsidR="00A23B3E" w:rsidRPr="003A443E" w:rsidRDefault="00A23B3E">
            <w:pPr>
              <w:pStyle w:val="Text1"/>
              <w:spacing w:before="0" w:after="0"/>
              <w:ind w:left="0"/>
              <w:rPr>
                <w:rFonts w:ascii="Arial" w:hAnsi="Arial" w:cs="Arial"/>
                <w:color w:val="000000"/>
                <w:sz w:val="15"/>
                <w:szCs w:val="15"/>
              </w:rPr>
            </w:pPr>
          </w:p>
          <w:p w14:paraId="1BEDBF8E" w14:textId="77777777" w:rsidR="001F35A9" w:rsidRPr="003A443E" w:rsidRDefault="001F35A9">
            <w:pPr>
              <w:pStyle w:val="Text1"/>
              <w:spacing w:before="0" w:after="0"/>
              <w:ind w:left="0"/>
              <w:rPr>
                <w:rFonts w:ascii="Arial" w:hAnsi="Arial" w:cs="Arial"/>
                <w:color w:val="000000"/>
                <w:sz w:val="15"/>
                <w:szCs w:val="15"/>
              </w:rPr>
            </w:pPr>
          </w:p>
          <w:p w14:paraId="0ADA5DC4" w14:textId="77777777" w:rsidR="001F35A9" w:rsidRPr="003A443E" w:rsidRDefault="001F35A9">
            <w:pPr>
              <w:pStyle w:val="Text1"/>
              <w:spacing w:before="0" w:after="0"/>
              <w:ind w:left="0"/>
              <w:rPr>
                <w:rFonts w:ascii="Arial" w:hAnsi="Arial" w:cs="Arial"/>
                <w:color w:val="000000"/>
                <w:sz w:val="15"/>
                <w:szCs w:val="15"/>
              </w:rPr>
            </w:pPr>
          </w:p>
          <w:p w14:paraId="764BDE00"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14:paraId="57908FDF" w14:textId="77777777" w:rsidR="00A23B3E" w:rsidRPr="003A443E" w:rsidRDefault="00A23B3E">
            <w:pPr>
              <w:pStyle w:val="Text1"/>
              <w:spacing w:before="0" w:after="0"/>
              <w:ind w:left="0"/>
              <w:rPr>
                <w:rFonts w:ascii="Arial" w:hAnsi="Arial" w:cs="Arial"/>
                <w:color w:val="000000"/>
                <w:sz w:val="15"/>
                <w:szCs w:val="15"/>
              </w:rPr>
            </w:pPr>
          </w:p>
          <w:p w14:paraId="5FEC512D"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14:paraId="07F30C29"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14:paraId="12262816" w14:textId="77777777" w:rsidR="00A23B3E" w:rsidRPr="003A443E" w:rsidRDefault="00A23B3E">
            <w:pPr>
              <w:pStyle w:val="Text1"/>
              <w:spacing w:before="0" w:after="0"/>
              <w:ind w:left="0"/>
              <w:rPr>
                <w:rFonts w:ascii="Arial" w:hAnsi="Arial" w:cs="Arial"/>
                <w:color w:val="000000"/>
                <w:sz w:val="15"/>
                <w:szCs w:val="15"/>
              </w:rPr>
            </w:pPr>
          </w:p>
          <w:p w14:paraId="5CDC8764" w14:textId="77777777"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14:paraId="0F3F584D"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B401835" w14:textId="77777777"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4ED50BE" w14:textId="77777777" w:rsidR="00A23B3E" w:rsidRDefault="00A23B3E">
            <w:pPr>
              <w:pStyle w:val="Text1"/>
              <w:ind w:left="0"/>
            </w:pPr>
            <w:r>
              <w:rPr>
                <w:rFonts w:ascii="Arial" w:hAnsi="Arial" w:cs="Arial"/>
                <w:b/>
                <w:sz w:val="15"/>
                <w:szCs w:val="15"/>
              </w:rPr>
              <w:t>Risposta:</w:t>
            </w:r>
          </w:p>
        </w:tc>
      </w:tr>
      <w:tr w:rsidR="00A23B3E" w14:paraId="2EC5A554"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C2B3C32" w14:textId="77777777"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1B102CF" w14:textId="77777777" w:rsidR="00A23B3E" w:rsidRDefault="00A23B3E">
            <w:pPr>
              <w:pStyle w:val="Text1"/>
              <w:ind w:left="0"/>
            </w:pPr>
            <w:r>
              <w:rPr>
                <w:rFonts w:ascii="Arial" w:hAnsi="Arial" w:cs="Arial"/>
                <w:sz w:val="15"/>
                <w:szCs w:val="15"/>
              </w:rPr>
              <w:t>[   ]</w:t>
            </w:r>
          </w:p>
        </w:tc>
      </w:tr>
    </w:tbl>
    <w:p w14:paraId="6F64512B" w14:textId="77777777" w:rsidR="00A23B3E" w:rsidRPr="00AA5F93" w:rsidRDefault="00A23B3E">
      <w:pPr>
        <w:pStyle w:val="SectionTitle"/>
        <w:spacing w:before="0" w:after="0"/>
        <w:jc w:val="both"/>
        <w:rPr>
          <w:rFonts w:ascii="Arial" w:hAnsi="Arial" w:cs="Arial"/>
          <w:b w:val="0"/>
          <w:caps/>
          <w:sz w:val="10"/>
          <w:szCs w:val="10"/>
        </w:rPr>
      </w:pPr>
    </w:p>
    <w:p w14:paraId="768ACDA9" w14:textId="77777777" w:rsidR="00A23B3E" w:rsidRPr="00AA5F93" w:rsidRDefault="00A23B3E">
      <w:pPr>
        <w:pStyle w:val="SectionTitle"/>
        <w:spacing w:before="0" w:after="0"/>
        <w:jc w:val="both"/>
        <w:rPr>
          <w:rFonts w:ascii="Arial" w:hAnsi="Arial" w:cs="Arial"/>
          <w:b w:val="0"/>
          <w:caps/>
          <w:sz w:val="12"/>
          <w:szCs w:val="12"/>
        </w:rPr>
      </w:pPr>
    </w:p>
    <w:p w14:paraId="4600D417" w14:textId="77777777"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14:paraId="28D54E66" w14:textId="77777777"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6B0D57B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2D62F1" w14:textId="77777777"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A3980C1" w14:textId="77777777" w:rsidR="00A23B3E" w:rsidRDefault="00A23B3E">
            <w:r>
              <w:rPr>
                <w:rFonts w:ascii="Arial" w:hAnsi="Arial" w:cs="Arial"/>
                <w:b/>
                <w:sz w:val="15"/>
                <w:szCs w:val="15"/>
              </w:rPr>
              <w:t>Risposta:</w:t>
            </w:r>
          </w:p>
        </w:tc>
      </w:tr>
      <w:tr w:rsidR="00A23B3E" w14:paraId="71DB595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EAB4A9" w14:textId="77777777"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21A59D" w14:textId="77777777" w:rsidR="00A23B3E" w:rsidRDefault="00A23B3E">
            <w:pPr>
              <w:spacing w:after="0"/>
            </w:pPr>
            <w:r>
              <w:rPr>
                <w:rFonts w:ascii="Arial" w:hAnsi="Arial" w:cs="Arial"/>
                <w:sz w:val="14"/>
                <w:szCs w:val="14"/>
              </w:rPr>
              <w:t>[…………….];</w:t>
            </w:r>
            <w:r>
              <w:rPr>
                <w:rFonts w:ascii="Arial" w:hAnsi="Arial" w:cs="Arial"/>
                <w:sz w:val="14"/>
                <w:szCs w:val="14"/>
              </w:rPr>
              <w:br/>
              <w:t>[…………….]</w:t>
            </w:r>
          </w:p>
        </w:tc>
      </w:tr>
      <w:tr w:rsidR="00A23B3E" w14:paraId="2CE1E8F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00431E" w14:textId="77777777"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1B92F7" w14:textId="77777777" w:rsidR="00A23B3E" w:rsidRDefault="00A23B3E">
            <w:r>
              <w:rPr>
                <w:rFonts w:ascii="Arial" w:hAnsi="Arial" w:cs="Arial"/>
                <w:sz w:val="14"/>
                <w:szCs w:val="14"/>
              </w:rPr>
              <w:t>[………….…]</w:t>
            </w:r>
          </w:p>
        </w:tc>
      </w:tr>
      <w:tr w:rsidR="00A23B3E" w14:paraId="2780C54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B43B40" w14:textId="77777777"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52046E" w14:textId="77777777" w:rsidR="00A23B3E" w:rsidRDefault="00A23B3E">
            <w:pPr>
              <w:spacing w:after="0"/>
            </w:pPr>
            <w:r>
              <w:rPr>
                <w:rFonts w:ascii="Arial" w:hAnsi="Arial" w:cs="Arial"/>
                <w:sz w:val="14"/>
                <w:szCs w:val="14"/>
              </w:rPr>
              <w:t>[………….…]</w:t>
            </w:r>
          </w:p>
        </w:tc>
      </w:tr>
      <w:tr w:rsidR="00A23B3E" w14:paraId="636D887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1E16E8" w14:textId="77777777"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618665" w14:textId="77777777" w:rsidR="00A23B3E" w:rsidRDefault="00A23B3E">
            <w:r>
              <w:rPr>
                <w:rFonts w:ascii="Arial" w:hAnsi="Arial" w:cs="Arial"/>
                <w:sz w:val="14"/>
                <w:szCs w:val="14"/>
              </w:rPr>
              <w:t>[………….…]</w:t>
            </w:r>
          </w:p>
        </w:tc>
      </w:tr>
      <w:tr w:rsidR="00A23B3E" w14:paraId="0601442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180FEB" w14:textId="77777777"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27A567" w14:textId="77777777" w:rsidR="00A23B3E" w:rsidRDefault="00A23B3E">
            <w:r>
              <w:rPr>
                <w:rFonts w:ascii="Arial" w:hAnsi="Arial" w:cs="Arial"/>
                <w:sz w:val="14"/>
                <w:szCs w:val="14"/>
              </w:rPr>
              <w:t>[…………….]</w:t>
            </w:r>
          </w:p>
        </w:tc>
      </w:tr>
      <w:tr w:rsidR="00A23B3E" w14:paraId="397649B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A03693" w14:textId="77777777"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5A9E44" w14:textId="77777777" w:rsidR="00A23B3E" w:rsidRDefault="00A23B3E">
            <w:r>
              <w:rPr>
                <w:rFonts w:ascii="Arial" w:hAnsi="Arial" w:cs="Arial"/>
                <w:sz w:val="14"/>
                <w:szCs w:val="14"/>
              </w:rPr>
              <w:t>[………….…]</w:t>
            </w:r>
          </w:p>
        </w:tc>
      </w:tr>
    </w:tbl>
    <w:p w14:paraId="09F7592A" w14:textId="77777777"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14:paraId="26BA543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2445A5" w14:textId="77777777"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90BD49" w14:textId="77777777" w:rsidR="00A23B3E" w:rsidRPr="003A443E" w:rsidRDefault="00A23B3E">
            <w:pPr>
              <w:rPr>
                <w:color w:val="000000"/>
              </w:rPr>
            </w:pPr>
            <w:r w:rsidRPr="003A443E">
              <w:rPr>
                <w:rFonts w:ascii="Arial" w:hAnsi="Arial" w:cs="Arial"/>
                <w:b/>
                <w:color w:val="000000"/>
                <w:sz w:val="15"/>
                <w:szCs w:val="15"/>
              </w:rPr>
              <w:t>Risposta:</w:t>
            </w:r>
          </w:p>
        </w:tc>
      </w:tr>
      <w:tr w:rsidR="00A23B3E" w:rsidRPr="003A443E" w14:paraId="49CC587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3C97E4" w14:textId="77777777"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109BF998" w14:textId="77777777"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14:paraId="4AC3080C" w14:textId="77777777"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14:paraId="3718874E" w14:textId="77777777"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0B9819"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14:paraId="2ED6CBFA" w14:textId="77777777" w:rsidR="00A23B3E" w:rsidRDefault="00A23B3E">
            <w:pPr>
              <w:rPr>
                <w:rFonts w:ascii="Arial" w:hAnsi="Arial" w:cs="Arial"/>
                <w:color w:val="000000"/>
                <w:sz w:val="15"/>
                <w:szCs w:val="15"/>
              </w:rPr>
            </w:pPr>
          </w:p>
          <w:p w14:paraId="015C07F2" w14:textId="77777777" w:rsidR="00CA04F3" w:rsidRPr="003A443E" w:rsidRDefault="00CA04F3">
            <w:pPr>
              <w:rPr>
                <w:rFonts w:ascii="Arial" w:hAnsi="Arial" w:cs="Arial"/>
                <w:color w:val="000000"/>
                <w:sz w:val="15"/>
                <w:szCs w:val="15"/>
              </w:rPr>
            </w:pPr>
          </w:p>
          <w:p w14:paraId="42A98563" w14:textId="77777777"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14:paraId="7C6F02D3" w14:textId="77777777" w:rsidR="00A23B3E" w:rsidRPr="003A443E" w:rsidRDefault="00A23B3E" w:rsidP="00CA04F3">
            <w:pPr>
              <w:spacing w:after="240"/>
              <w:rPr>
                <w:color w:val="000000"/>
              </w:rPr>
            </w:pPr>
            <w:r w:rsidRPr="003A443E">
              <w:rPr>
                <w:rFonts w:ascii="Arial" w:hAnsi="Arial" w:cs="Arial"/>
                <w:color w:val="000000"/>
                <w:sz w:val="14"/>
                <w:szCs w:val="14"/>
              </w:rPr>
              <w:t>[………….…]</w:t>
            </w:r>
          </w:p>
        </w:tc>
      </w:tr>
    </w:tbl>
    <w:p w14:paraId="3F6B3C07" w14:textId="77777777"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14:paraId="0FEAAE1D" w14:textId="77777777"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14:paraId="392652A5" w14:textId="77777777" w:rsidR="00D93877" w:rsidRDefault="00D93877" w:rsidP="00F351F0">
      <w:pPr>
        <w:pStyle w:val="ChapterTitle"/>
        <w:spacing w:before="0" w:after="0"/>
        <w:jc w:val="left"/>
        <w:rPr>
          <w:rFonts w:ascii="Arial" w:hAnsi="Arial" w:cs="Arial"/>
          <w:b w:val="0"/>
          <w:caps/>
          <w:sz w:val="14"/>
          <w:szCs w:val="14"/>
        </w:rPr>
      </w:pPr>
    </w:p>
    <w:p w14:paraId="0E3D620E" w14:textId="77777777"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14:paraId="63E76BF4" w14:textId="77777777"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14:paraId="47F94B03"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256AAC" w14:textId="77777777"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767A2C10" w14:textId="77777777" w:rsidR="00A23B3E" w:rsidRDefault="00A23B3E">
            <w:r>
              <w:rPr>
                <w:rFonts w:ascii="Arial" w:hAnsi="Arial" w:cs="Arial"/>
                <w:b/>
                <w:sz w:val="15"/>
                <w:szCs w:val="15"/>
              </w:rPr>
              <w:t>Risposta:</w:t>
            </w:r>
          </w:p>
        </w:tc>
      </w:tr>
      <w:tr w:rsidR="000953DC" w:rsidRPr="003A443E" w14:paraId="24239E07" w14:textId="77777777"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BF8CD4"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14:paraId="6C8A7994"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14:paraId="1767176F" w14:textId="77777777"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14:paraId="68FAA9C1" w14:textId="77777777"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734F464C"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14:paraId="4348D51C" w14:textId="77777777" w:rsidR="00A23B3E" w:rsidRPr="003A443E" w:rsidRDefault="00A23B3E">
            <w:pPr>
              <w:rPr>
                <w:rFonts w:ascii="Arial" w:hAnsi="Arial" w:cs="Arial"/>
                <w:b/>
                <w:color w:val="000000"/>
                <w:sz w:val="15"/>
                <w:szCs w:val="15"/>
              </w:rPr>
            </w:pPr>
          </w:p>
          <w:p w14:paraId="5C24649E"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14:paraId="7B34EC3E" w14:textId="77777777" w:rsidR="00BB116C" w:rsidRDefault="00BB116C">
            <w:pPr>
              <w:rPr>
                <w:rFonts w:ascii="Arial" w:hAnsi="Arial" w:cs="Arial"/>
                <w:color w:val="000000"/>
                <w:sz w:val="15"/>
                <w:szCs w:val="15"/>
              </w:rPr>
            </w:pPr>
          </w:p>
          <w:p w14:paraId="3858077A" w14:textId="77777777" w:rsidR="00A23B3E" w:rsidRPr="003A443E" w:rsidRDefault="00A23B3E">
            <w:pPr>
              <w:rPr>
                <w:color w:val="000000"/>
              </w:rPr>
            </w:pPr>
            <w:r w:rsidRPr="003A443E">
              <w:rPr>
                <w:rFonts w:ascii="Arial" w:hAnsi="Arial" w:cs="Arial"/>
                <w:color w:val="000000"/>
                <w:sz w:val="15"/>
                <w:szCs w:val="15"/>
              </w:rPr>
              <w:t>[……………….]</w:t>
            </w:r>
          </w:p>
        </w:tc>
      </w:tr>
    </w:tbl>
    <w:p w14:paraId="057229B2" w14:textId="77777777"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14:paraId="07B63928" w14:textId="77777777" w:rsidR="00A23B3E" w:rsidRDefault="00A23B3E">
      <w:pPr>
        <w:spacing w:before="0"/>
        <w:rPr>
          <w:rFonts w:ascii="Arial" w:hAnsi="Arial" w:cs="Arial"/>
          <w:b/>
          <w:sz w:val="15"/>
          <w:szCs w:val="15"/>
        </w:rPr>
      </w:pPr>
    </w:p>
    <w:p w14:paraId="74BB5C70" w14:textId="77777777"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14:paraId="52D63BA2" w14:textId="77777777"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14:paraId="7FBA94EF" w14:textId="77777777"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14:paraId="33F081EC"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14:paraId="2CB50032"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1"/>
      </w:r>
      <w:r w:rsidRPr="003A443E">
        <w:rPr>
          <w:rFonts w:ascii="Arial" w:hAnsi="Arial" w:cs="Arial"/>
          <w:color w:val="000000"/>
          <w:sz w:val="14"/>
          <w:szCs w:val="14"/>
        </w:rPr>
        <w:t>)</w:t>
      </w:r>
    </w:p>
    <w:p w14:paraId="36D54040"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2E0EB908"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14:paraId="05DD4353"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0" w:name="_DV_C1915"/>
      <w:bookmarkEnd w:id="0"/>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146C6B58" w14:textId="77777777"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5"/>
      </w:r>
      <w:r w:rsidR="00EB216B" w:rsidRPr="003A443E">
        <w:rPr>
          <w:rFonts w:ascii="Arial" w:hAnsi="Arial" w:cs="Arial"/>
          <w:color w:val="000000"/>
          <w:sz w:val="14"/>
          <w:szCs w:val="14"/>
        </w:rPr>
        <w:t>)</w:t>
      </w:r>
    </w:p>
    <w:p w14:paraId="1E5EDE8C" w14:textId="77777777"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14:paraId="388C5097" w14:textId="77777777"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14:paraId="78C86737" w14:textId="77777777">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9FC7F61" w14:textId="77777777"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66AF93DD" w14:textId="77777777" w:rsidR="00A23B3E" w:rsidRPr="00EB45DC" w:rsidRDefault="00A23B3E">
            <w:pPr>
              <w:spacing w:after="0"/>
              <w:rPr>
                <w:color w:val="000000"/>
              </w:rPr>
            </w:pPr>
            <w:r w:rsidRPr="00EB45DC">
              <w:rPr>
                <w:rFonts w:ascii="Arial" w:hAnsi="Arial" w:cs="Arial"/>
                <w:b/>
                <w:color w:val="000000"/>
                <w:sz w:val="14"/>
                <w:szCs w:val="14"/>
              </w:rPr>
              <w:t>Risposta:</w:t>
            </w:r>
          </w:p>
        </w:tc>
      </w:tr>
      <w:tr w:rsidR="00A23B3E" w14:paraId="23CC0A07" w14:textId="77777777"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B2C9255" w14:textId="77777777"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14:paraId="37F68957" w14:textId="77777777" w:rsidR="00F575CF" w:rsidRPr="00EB45DC" w:rsidRDefault="00F575CF" w:rsidP="00F575CF">
            <w:pPr>
              <w:rPr>
                <w:rStyle w:val="small"/>
                <w:color w:val="000000"/>
              </w:rPr>
            </w:pPr>
          </w:p>
          <w:p w14:paraId="07FFACDE" w14:textId="77777777"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76978774"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14:paraId="2E345FEF" w14:textId="77777777" w:rsidR="00A23B3E" w:rsidRPr="00EB45DC" w:rsidRDefault="00A23B3E">
            <w:pPr>
              <w:spacing w:after="0"/>
              <w:rPr>
                <w:rFonts w:ascii="Arial" w:hAnsi="Arial" w:cs="Arial"/>
                <w:color w:val="000000"/>
                <w:sz w:val="14"/>
                <w:szCs w:val="14"/>
              </w:rPr>
            </w:pPr>
          </w:p>
          <w:p w14:paraId="2A5111CB"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0324548B" w14:textId="77777777"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6"/>
            </w:r>
            <w:r w:rsidRPr="00EB45DC">
              <w:rPr>
                <w:rFonts w:ascii="Arial" w:hAnsi="Arial" w:cs="Arial"/>
                <w:color w:val="000000"/>
                <w:sz w:val="14"/>
                <w:szCs w:val="14"/>
              </w:rPr>
              <w:t>)</w:t>
            </w:r>
          </w:p>
        </w:tc>
      </w:tr>
      <w:tr w:rsidR="00A23B3E" w14:paraId="4DB9856E"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65A9647E" w14:textId="77777777"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7"/>
            </w:r>
            <w:r w:rsidRPr="00EB45DC">
              <w:rPr>
                <w:rFonts w:ascii="Arial" w:hAnsi="Arial" w:cs="Arial"/>
                <w:color w:val="000000"/>
                <w:sz w:val="14"/>
                <w:szCs w:val="14"/>
              </w:rPr>
              <w:t>):</w:t>
            </w:r>
            <w:r w:rsidRPr="00EB45DC">
              <w:rPr>
                <w:rFonts w:ascii="Arial" w:hAnsi="Arial" w:cs="Arial"/>
                <w:color w:val="000000"/>
                <w:sz w:val="14"/>
                <w:szCs w:val="14"/>
              </w:rPr>
              <w:br/>
            </w:r>
          </w:p>
          <w:p w14:paraId="2E811E3A" w14:textId="77777777"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14:paraId="2A71527D" w14:textId="77777777" w:rsidR="00A23B3E" w:rsidRPr="00EB45DC" w:rsidRDefault="00A23B3E">
            <w:pPr>
              <w:pStyle w:val="Paragrafoelenco1"/>
              <w:spacing w:after="0"/>
              <w:rPr>
                <w:rFonts w:ascii="Arial" w:hAnsi="Arial" w:cs="Arial"/>
                <w:color w:val="000000"/>
                <w:sz w:val="14"/>
                <w:szCs w:val="14"/>
              </w:rPr>
            </w:pPr>
          </w:p>
          <w:p w14:paraId="587660D2" w14:textId="77777777"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14:paraId="506D4935" w14:textId="77777777"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0B9E45D5" w14:textId="77777777" w:rsidR="00A23B3E" w:rsidRPr="00EB45DC" w:rsidRDefault="00A23B3E">
            <w:pPr>
              <w:spacing w:after="0"/>
              <w:rPr>
                <w:rFonts w:ascii="Arial" w:hAnsi="Arial" w:cs="Arial"/>
                <w:color w:val="000000"/>
                <w:sz w:val="14"/>
                <w:szCs w:val="14"/>
              </w:rPr>
            </w:pPr>
          </w:p>
          <w:p w14:paraId="51E9AC1C" w14:textId="77777777" w:rsidR="00A23B3E" w:rsidRPr="00EB45DC" w:rsidRDefault="00A23B3E">
            <w:pPr>
              <w:spacing w:after="0"/>
              <w:rPr>
                <w:rFonts w:ascii="Arial" w:hAnsi="Arial" w:cs="Arial"/>
                <w:color w:val="000000"/>
                <w:sz w:val="14"/>
                <w:szCs w:val="14"/>
              </w:rPr>
            </w:pPr>
          </w:p>
          <w:p w14:paraId="0C7C7CB3" w14:textId="77777777" w:rsidR="00FB3543" w:rsidRPr="00EB45DC" w:rsidRDefault="00FB3543">
            <w:pPr>
              <w:spacing w:after="0"/>
              <w:rPr>
                <w:rFonts w:ascii="Arial" w:hAnsi="Arial" w:cs="Arial"/>
                <w:color w:val="000000"/>
                <w:sz w:val="14"/>
                <w:szCs w:val="14"/>
              </w:rPr>
            </w:pPr>
          </w:p>
          <w:p w14:paraId="1EC8A04B"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14:paraId="11BA18BE"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14:paraId="2B53ED0B"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14:paraId="225E4AD7" w14:textId="77777777"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61409CE8" w14:textId="77777777"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18"/>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06D06938" w14:textId="77777777" w:rsidR="00A23B3E" w:rsidRDefault="00A23B3E">
            <w:pPr>
              <w:spacing w:after="0"/>
              <w:rPr>
                <w:rFonts w:ascii="Arial" w:hAnsi="Arial" w:cs="Arial"/>
                <w:sz w:val="14"/>
                <w:szCs w:val="14"/>
              </w:rPr>
            </w:pPr>
          </w:p>
          <w:p w14:paraId="04614344" w14:textId="77777777" w:rsidR="00A23B3E" w:rsidRDefault="00A46950">
            <w:pPr>
              <w:spacing w:after="0"/>
              <w:rPr>
                <w:rFonts w:ascii="Arial" w:hAnsi="Arial" w:cs="Arial"/>
                <w:sz w:val="14"/>
                <w:szCs w:val="14"/>
              </w:rPr>
            </w:pPr>
            <w:r>
              <w:rPr>
                <w:rFonts w:ascii="Arial" w:hAnsi="Arial" w:cs="Arial"/>
                <w:sz w:val="14"/>
                <w:szCs w:val="14"/>
              </w:rPr>
              <w:t>[ ] Sì [ ] No</w:t>
            </w:r>
          </w:p>
        </w:tc>
      </w:tr>
      <w:tr w:rsidR="00A23B3E" w14:paraId="42E52F31"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1669EA5B"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78506D23"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lastRenderedPageBreak/>
              <w:t>1)</w:t>
            </w:r>
            <w:r w:rsidRPr="003A443E">
              <w:rPr>
                <w:rFonts w:ascii="Arial" w:hAnsi="Arial" w:cs="Arial"/>
                <w:color w:val="000000"/>
                <w:sz w:val="14"/>
                <w:szCs w:val="14"/>
              </w:rPr>
              <w:tab/>
              <w:t>la sentenza di condanna definitiva ha riconosciuto l’attenuante della collaborazione come definita dalle singole fattispecie di reato?</w:t>
            </w:r>
          </w:p>
          <w:p w14:paraId="4077CDE1"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14:paraId="4F21F572"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14:paraId="64D205E8"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14:paraId="683979E8"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14:paraId="0006B751" w14:textId="77777777" w:rsidR="00270DA2" w:rsidRPr="003A443E" w:rsidRDefault="00270DA2" w:rsidP="005309A4">
            <w:pPr>
              <w:tabs>
                <w:tab w:val="left" w:pos="304"/>
              </w:tabs>
              <w:spacing w:after="0"/>
              <w:jc w:val="both"/>
              <w:rPr>
                <w:rFonts w:ascii="Arial" w:hAnsi="Arial" w:cs="Arial"/>
                <w:color w:val="000000"/>
                <w:sz w:val="14"/>
                <w:szCs w:val="14"/>
              </w:rPr>
            </w:pPr>
          </w:p>
          <w:p w14:paraId="1CB33F79"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14:paraId="2396BC68" w14:textId="77777777" w:rsidR="00270DA2" w:rsidRPr="003A443E" w:rsidRDefault="00270DA2" w:rsidP="005309A4">
            <w:pPr>
              <w:tabs>
                <w:tab w:val="left" w:pos="304"/>
              </w:tabs>
              <w:spacing w:after="0"/>
              <w:jc w:val="both"/>
              <w:rPr>
                <w:rFonts w:ascii="Arial" w:hAnsi="Arial" w:cs="Arial"/>
                <w:color w:val="000000"/>
                <w:sz w:val="14"/>
                <w:szCs w:val="14"/>
              </w:rPr>
            </w:pPr>
          </w:p>
          <w:p w14:paraId="68C6B2C7" w14:textId="77777777" w:rsidR="00270DA2" w:rsidRPr="003A443E" w:rsidRDefault="00270DA2" w:rsidP="005309A4">
            <w:pPr>
              <w:tabs>
                <w:tab w:val="left" w:pos="304"/>
              </w:tabs>
              <w:spacing w:after="0"/>
              <w:jc w:val="both"/>
              <w:rPr>
                <w:rFonts w:ascii="Arial" w:hAnsi="Arial" w:cs="Arial"/>
                <w:color w:val="000000"/>
                <w:sz w:val="14"/>
                <w:szCs w:val="14"/>
              </w:rPr>
            </w:pPr>
          </w:p>
          <w:p w14:paraId="29C563B2" w14:textId="77777777"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48E709E" w14:textId="77777777" w:rsidR="00A23B3E" w:rsidRPr="003A443E" w:rsidRDefault="00A23B3E">
            <w:pPr>
              <w:spacing w:after="0"/>
              <w:rPr>
                <w:rFonts w:ascii="Arial" w:hAnsi="Arial" w:cs="Arial"/>
                <w:color w:val="000000"/>
                <w:sz w:val="14"/>
                <w:szCs w:val="14"/>
              </w:rPr>
            </w:pPr>
          </w:p>
          <w:p w14:paraId="378325C8" w14:textId="77777777"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lastRenderedPageBreak/>
              <w:t xml:space="preserve"> </w:t>
            </w:r>
            <w:r w:rsidR="00A23B3E" w:rsidRPr="003A443E">
              <w:rPr>
                <w:rFonts w:ascii="Arial" w:hAnsi="Arial" w:cs="Arial"/>
                <w:color w:val="000000"/>
                <w:sz w:val="14"/>
                <w:szCs w:val="14"/>
              </w:rPr>
              <w:t>[ ] Sì [ ] No</w:t>
            </w:r>
          </w:p>
          <w:p w14:paraId="3D4D2EF7" w14:textId="77777777" w:rsidR="00A46950" w:rsidRPr="003A443E" w:rsidRDefault="00A46950" w:rsidP="00CD3E4F">
            <w:pPr>
              <w:spacing w:before="0" w:after="0"/>
              <w:rPr>
                <w:rFonts w:ascii="Arial" w:hAnsi="Arial" w:cs="Arial"/>
                <w:color w:val="000000"/>
                <w:sz w:val="14"/>
                <w:szCs w:val="14"/>
              </w:rPr>
            </w:pPr>
          </w:p>
          <w:p w14:paraId="550F943E"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51B6F88C" w14:textId="77777777" w:rsidR="00A23B3E" w:rsidRPr="003A443E" w:rsidRDefault="00A23B3E">
            <w:pPr>
              <w:spacing w:after="0"/>
              <w:rPr>
                <w:rFonts w:ascii="Arial" w:hAnsi="Arial" w:cs="Arial"/>
                <w:color w:val="000000"/>
                <w:sz w:val="14"/>
                <w:szCs w:val="14"/>
              </w:rPr>
            </w:pPr>
          </w:p>
          <w:p w14:paraId="7369ED85" w14:textId="77777777" w:rsidR="00CD3E4F" w:rsidRDefault="00CD3E4F">
            <w:pPr>
              <w:spacing w:after="0"/>
              <w:rPr>
                <w:rFonts w:ascii="Arial" w:hAnsi="Arial" w:cs="Arial"/>
                <w:color w:val="000000"/>
                <w:sz w:val="4"/>
                <w:szCs w:val="4"/>
              </w:rPr>
            </w:pPr>
          </w:p>
          <w:p w14:paraId="41C9FF47" w14:textId="77777777" w:rsidR="00CD3E4F" w:rsidRPr="00CD3E4F" w:rsidRDefault="00CD3E4F">
            <w:pPr>
              <w:spacing w:after="0"/>
              <w:rPr>
                <w:rFonts w:ascii="Arial" w:hAnsi="Arial" w:cs="Arial"/>
                <w:color w:val="000000"/>
                <w:sz w:val="4"/>
                <w:szCs w:val="4"/>
              </w:rPr>
            </w:pPr>
          </w:p>
          <w:p w14:paraId="7D531949"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77FE0532"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671A3CC8" w14:textId="77777777" w:rsidR="00270DA2" w:rsidRPr="003A443E" w:rsidRDefault="00270DA2">
            <w:pPr>
              <w:spacing w:after="0"/>
              <w:rPr>
                <w:rFonts w:ascii="Arial" w:hAnsi="Arial" w:cs="Arial"/>
                <w:color w:val="000000"/>
                <w:sz w:val="14"/>
                <w:szCs w:val="14"/>
              </w:rPr>
            </w:pPr>
          </w:p>
          <w:p w14:paraId="749ABAF7"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6F038EAA" w14:textId="77777777"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7684F030"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14:paraId="64FF58F2" w14:textId="77777777" w:rsidR="00270DA2" w:rsidRPr="003A443E" w:rsidRDefault="00270DA2">
            <w:pPr>
              <w:spacing w:after="0"/>
              <w:rPr>
                <w:rFonts w:ascii="Arial" w:hAnsi="Arial" w:cs="Arial"/>
                <w:color w:val="000000"/>
                <w:sz w:val="14"/>
                <w:szCs w:val="14"/>
              </w:rPr>
            </w:pPr>
          </w:p>
          <w:p w14:paraId="33043154" w14:textId="77777777"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14:paraId="6D50562C" w14:textId="77777777" w:rsidR="003E60D1" w:rsidRDefault="003E60D1" w:rsidP="00A46950">
      <w:pPr>
        <w:jc w:val="center"/>
        <w:rPr>
          <w:rFonts w:ascii="Arial" w:hAnsi="Arial" w:cs="Arial"/>
          <w:w w:val="0"/>
          <w:sz w:val="14"/>
          <w:szCs w:val="14"/>
        </w:rPr>
      </w:pPr>
    </w:p>
    <w:p w14:paraId="3E06BAFD" w14:textId="77777777"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14:paraId="7FFF30EE" w14:textId="77777777"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40500F" w14:textId="77777777"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754C023F" w14:textId="77777777" w:rsidR="00A23B3E" w:rsidRDefault="00A23B3E">
            <w:r>
              <w:rPr>
                <w:rFonts w:ascii="Arial" w:hAnsi="Arial" w:cs="Arial"/>
                <w:b/>
                <w:sz w:val="15"/>
                <w:szCs w:val="15"/>
              </w:rPr>
              <w:t>Risposta:</w:t>
            </w:r>
          </w:p>
        </w:tc>
      </w:tr>
      <w:tr w:rsidR="00A23B3E" w14:paraId="3751C4B4" w14:textId="77777777"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051903" w14:textId="77777777"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6A9D8059" w14:textId="77777777" w:rsidR="00A23B3E" w:rsidRDefault="00A23B3E">
            <w:r>
              <w:rPr>
                <w:rFonts w:ascii="Arial" w:hAnsi="Arial" w:cs="Arial"/>
                <w:sz w:val="15"/>
                <w:szCs w:val="15"/>
              </w:rPr>
              <w:t>[ ] Sì [ ] No</w:t>
            </w:r>
          </w:p>
        </w:tc>
      </w:tr>
      <w:tr w:rsidR="00A23B3E" w14:paraId="123E11DE" w14:textId="77777777">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56F3F638"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14:paraId="6839B176" w14:textId="77777777"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14:paraId="0859E405"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14:paraId="7B8D59B9" w14:textId="77777777"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14:paraId="78B7FA1A"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14:paraId="4502A6DD"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14:paraId="11C84A06"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14:paraId="4BCC8492" w14:textId="77777777"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14:paraId="0006BE51"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14:paraId="1DBFE4C5" w14:textId="77777777"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65B82E03" w14:textId="77777777"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65CA0566" w14:textId="77777777" w:rsidR="00A23B3E" w:rsidRDefault="00A23B3E">
            <w:r>
              <w:rPr>
                <w:rFonts w:ascii="Arial" w:hAnsi="Arial" w:cs="Arial"/>
                <w:b/>
                <w:sz w:val="15"/>
                <w:szCs w:val="15"/>
              </w:rPr>
              <w:t>Contributi previdenziali</w:t>
            </w:r>
          </w:p>
        </w:tc>
      </w:tr>
      <w:tr w:rsidR="00A23B3E" w14:paraId="63CA7C54" w14:textId="77777777">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72403621" w14:textId="77777777"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246990F1" w14:textId="77777777" w:rsidR="00A23B3E" w:rsidRDefault="00A23B3E">
            <w:pPr>
              <w:rPr>
                <w:rFonts w:ascii="Arial" w:hAnsi="Arial" w:cs="Arial"/>
                <w:color w:val="000000"/>
                <w:sz w:val="15"/>
                <w:szCs w:val="15"/>
              </w:rPr>
            </w:pPr>
          </w:p>
          <w:p w14:paraId="00EA3842" w14:textId="77777777"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347CF320" w14:textId="77777777"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14:paraId="3887E07A" w14:textId="77777777" w:rsidR="00A23B3E" w:rsidRDefault="00A23B3E">
            <w:pPr>
              <w:rPr>
                <w:rFonts w:ascii="Arial" w:hAnsi="Arial" w:cs="Arial"/>
                <w:color w:val="000000"/>
                <w:sz w:val="15"/>
                <w:szCs w:val="15"/>
              </w:rPr>
            </w:pPr>
            <w:r>
              <w:rPr>
                <w:rFonts w:ascii="Arial" w:hAnsi="Arial" w:cs="Arial"/>
                <w:color w:val="000000"/>
                <w:sz w:val="15"/>
                <w:szCs w:val="15"/>
              </w:rPr>
              <w:br/>
              <w:t>c1) [ ] Sì [ ] No</w:t>
            </w:r>
          </w:p>
          <w:p w14:paraId="4FBB8318"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14:paraId="67A11EE9"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2B2BBFC4"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486883FD" w14:textId="77777777" w:rsidR="00F351F0" w:rsidRDefault="00F351F0">
            <w:pPr>
              <w:pStyle w:val="Tiret0"/>
              <w:ind w:left="850" w:hanging="850"/>
              <w:rPr>
                <w:rFonts w:ascii="Arial" w:hAnsi="Arial" w:cs="Arial"/>
                <w:color w:val="000000"/>
                <w:sz w:val="15"/>
                <w:szCs w:val="15"/>
              </w:rPr>
            </w:pPr>
          </w:p>
          <w:p w14:paraId="6C9C6D2E" w14:textId="77777777"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4815699C" w14:textId="77777777"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14:paraId="78814EB9"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13B6133C" w14:textId="77777777" w:rsidR="00A23B3E" w:rsidRDefault="00A23B3E">
            <w:pPr>
              <w:rPr>
                <w:rFonts w:ascii="Arial" w:hAnsi="Arial" w:cs="Arial"/>
                <w:color w:val="000000"/>
                <w:sz w:val="15"/>
                <w:szCs w:val="15"/>
              </w:rPr>
            </w:pPr>
          </w:p>
          <w:p w14:paraId="4B0C9A5F" w14:textId="77777777"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3D8B037B" w14:textId="77777777"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14:paraId="19115EC7" w14:textId="77777777"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14:paraId="4A6DAAA5"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14:paraId="6C38582D"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489BA731"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1669CB8F" w14:textId="77777777" w:rsidR="00F351F0" w:rsidRDefault="00F351F0">
            <w:pPr>
              <w:pStyle w:val="Tiret0"/>
              <w:ind w:left="850" w:hanging="850"/>
              <w:rPr>
                <w:rFonts w:ascii="Arial" w:hAnsi="Arial" w:cs="Arial"/>
                <w:color w:val="000000"/>
                <w:sz w:val="15"/>
                <w:szCs w:val="15"/>
              </w:rPr>
            </w:pPr>
          </w:p>
          <w:p w14:paraId="73B2EEBC" w14:textId="77777777"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327D8E92" w14:textId="77777777"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14:paraId="15D33CA6"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14:paraId="7F76809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107C0D" w14:textId="77777777" w:rsidR="00A23B3E" w:rsidRDefault="00A23B3E">
            <w:r>
              <w:rPr>
                <w:rFonts w:ascii="Arial" w:hAnsi="Arial" w:cs="Arial"/>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15740140" w14:textId="77777777"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19"/>
            </w:r>
            <w:r w:rsidR="00A23B3E">
              <w:rPr>
                <w:rFonts w:ascii="Arial" w:hAnsi="Arial" w:cs="Arial"/>
                <w:sz w:val="15"/>
                <w:szCs w:val="15"/>
              </w:rPr>
              <w:t xml:space="preserve">): </w:t>
            </w:r>
          </w:p>
          <w:p w14:paraId="1E60B7C3" w14:textId="77777777" w:rsidR="00A23B3E" w:rsidRDefault="00A23B3E">
            <w:r>
              <w:rPr>
                <w:rFonts w:ascii="Arial" w:hAnsi="Arial" w:cs="Arial"/>
                <w:sz w:val="15"/>
                <w:szCs w:val="15"/>
              </w:rPr>
              <w:lastRenderedPageBreak/>
              <w:t>[……………][……………][…………..…]</w:t>
            </w:r>
          </w:p>
        </w:tc>
      </w:tr>
    </w:tbl>
    <w:p w14:paraId="002F1485" w14:textId="77777777" w:rsidR="00A23B3E" w:rsidRDefault="00A23B3E" w:rsidP="00BF74E1">
      <w:pPr>
        <w:pStyle w:val="SectionTitle"/>
        <w:rPr>
          <w:rFonts w:ascii="Arial" w:hAnsi="Arial" w:cs="Arial"/>
          <w:w w:val="0"/>
          <w:sz w:val="15"/>
          <w:szCs w:val="15"/>
        </w:rPr>
      </w:pPr>
      <w:r>
        <w:rPr>
          <w:rFonts w:ascii="Arial" w:hAnsi="Arial" w:cs="Arial"/>
          <w:b w:val="0"/>
          <w:caps/>
          <w:sz w:val="15"/>
          <w:szCs w:val="15"/>
        </w:rPr>
        <w:lastRenderedPageBreak/>
        <w:t>C: motivi legati a insolvenza, conflitto di interessi o illeciti professionali (</w:t>
      </w:r>
      <w:r>
        <w:rPr>
          <w:rStyle w:val="Rimandonotaapidipagina"/>
          <w:rFonts w:ascii="Arial" w:hAnsi="Arial" w:cs="Arial"/>
          <w:b w:val="0"/>
          <w:caps/>
          <w:sz w:val="15"/>
          <w:szCs w:val="15"/>
        </w:rPr>
        <w:footnoteReference w:id="20"/>
      </w:r>
      <w:r>
        <w:rPr>
          <w:rFonts w:ascii="Arial" w:hAnsi="Arial" w:cs="Arial"/>
          <w:b w:val="0"/>
          <w:caps/>
          <w:sz w:val="15"/>
          <w:szCs w:val="15"/>
        </w:rPr>
        <w:t>)</w:t>
      </w:r>
    </w:p>
    <w:p w14:paraId="2932DDB4" w14:textId="77777777"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6FF961D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6FFC64" w14:textId="77777777"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323A75" w14:textId="77777777" w:rsidR="00A23B3E" w:rsidRDefault="00A23B3E">
            <w:r>
              <w:rPr>
                <w:rFonts w:ascii="Arial" w:hAnsi="Arial" w:cs="Arial"/>
                <w:b/>
                <w:sz w:val="15"/>
                <w:szCs w:val="15"/>
              </w:rPr>
              <w:t>Risposta:</w:t>
            </w:r>
          </w:p>
        </w:tc>
      </w:tr>
      <w:tr w:rsidR="00A23B3E" w14:paraId="52427D2B" w14:textId="77777777">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4D2B2595" w14:textId="77777777"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1"/>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14:paraId="0B4DB30D" w14:textId="77777777" w:rsidR="00A23B3E" w:rsidRPr="003A443E" w:rsidRDefault="00A23B3E">
            <w:pPr>
              <w:spacing w:before="0" w:after="0"/>
              <w:rPr>
                <w:rFonts w:ascii="Arial" w:hAnsi="Arial" w:cs="Arial"/>
                <w:color w:val="000000"/>
                <w:sz w:val="15"/>
                <w:szCs w:val="15"/>
              </w:rPr>
            </w:pPr>
          </w:p>
          <w:p w14:paraId="3EDABF1B"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14:paraId="68E2504A"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14:paraId="4D2F0CC9" w14:textId="77777777" w:rsidR="00A23B3E" w:rsidRPr="003A443E" w:rsidRDefault="00A23B3E">
            <w:pPr>
              <w:spacing w:before="0" w:after="0"/>
              <w:rPr>
                <w:rFonts w:ascii="Arial" w:hAnsi="Arial" w:cs="Arial"/>
                <w:color w:val="000000"/>
                <w:sz w:val="14"/>
                <w:szCs w:val="14"/>
              </w:rPr>
            </w:pPr>
          </w:p>
          <w:p w14:paraId="210A560F" w14:textId="77777777"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24944B87" w14:textId="77777777" w:rsidR="00A23B3E" w:rsidRPr="003A443E" w:rsidRDefault="00A23B3E">
            <w:pPr>
              <w:spacing w:before="0" w:after="0"/>
              <w:rPr>
                <w:rFonts w:ascii="Arial" w:hAnsi="Arial" w:cs="Arial"/>
                <w:color w:val="000000"/>
                <w:sz w:val="14"/>
                <w:szCs w:val="14"/>
              </w:rPr>
            </w:pPr>
          </w:p>
          <w:p w14:paraId="682237DB"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14:paraId="03C5C725"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55759036"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14:paraId="1A2A432F" w14:textId="77777777" w:rsidR="00A23B3E" w:rsidRPr="003A443E" w:rsidRDefault="00A23B3E">
            <w:pPr>
              <w:spacing w:before="0" w:after="0"/>
              <w:rPr>
                <w:rFonts w:ascii="Arial" w:hAnsi="Arial" w:cs="Arial"/>
                <w:color w:val="000000"/>
                <w:sz w:val="14"/>
                <w:szCs w:val="14"/>
              </w:rPr>
            </w:pPr>
          </w:p>
          <w:p w14:paraId="62601433" w14:textId="77777777"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14:paraId="1AF3D63A" w14:textId="77777777" w:rsidR="00A23B3E" w:rsidRPr="003A443E" w:rsidRDefault="00A23B3E">
            <w:pPr>
              <w:spacing w:before="0" w:after="0"/>
              <w:rPr>
                <w:rFonts w:ascii="Arial" w:hAnsi="Arial" w:cs="Arial"/>
                <w:color w:val="000000"/>
                <w:sz w:val="14"/>
                <w:szCs w:val="14"/>
              </w:rPr>
            </w:pPr>
          </w:p>
          <w:p w14:paraId="176E1F8D"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BD2BB4" w14:textId="77777777" w:rsidR="00A23B3E" w:rsidRPr="003A443E" w:rsidRDefault="00A23B3E">
            <w:pPr>
              <w:rPr>
                <w:color w:val="000000"/>
              </w:rPr>
            </w:pPr>
            <w:r w:rsidRPr="003A443E">
              <w:rPr>
                <w:rFonts w:ascii="Arial" w:hAnsi="Arial" w:cs="Arial"/>
                <w:color w:val="000000"/>
                <w:sz w:val="15"/>
                <w:szCs w:val="15"/>
              </w:rPr>
              <w:t>[ ] Sì [ ] No</w:t>
            </w:r>
          </w:p>
        </w:tc>
      </w:tr>
      <w:tr w:rsidR="00A23B3E" w14:paraId="650F16C4" w14:textId="77777777">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5BC8C04C" w14:textId="77777777"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86101B" w14:textId="77777777" w:rsidR="00A23B3E" w:rsidRPr="003A443E" w:rsidRDefault="00A23B3E">
            <w:pPr>
              <w:rPr>
                <w:rFonts w:ascii="Arial" w:hAnsi="Arial" w:cs="Arial"/>
                <w:color w:val="000000"/>
                <w:sz w:val="15"/>
                <w:szCs w:val="15"/>
              </w:rPr>
            </w:pPr>
          </w:p>
          <w:p w14:paraId="1524B640" w14:textId="77777777" w:rsidR="00A23B3E" w:rsidRPr="003A443E" w:rsidRDefault="00A23B3E">
            <w:pPr>
              <w:rPr>
                <w:rFonts w:ascii="Arial" w:hAnsi="Arial" w:cs="Arial"/>
                <w:color w:val="000000"/>
                <w:sz w:val="15"/>
                <w:szCs w:val="15"/>
              </w:rPr>
            </w:pPr>
          </w:p>
          <w:p w14:paraId="3C7071F1" w14:textId="77777777" w:rsidR="00A23B3E" w:rsidRPr="003A443E" w:rsidRDefault="00A23B3E">
            <w:pPr>
              <w:rPr>
                <w:rFonts w:ascii="Arial" w:hAnsi="Arial" w:cs="Arial"/>
                <w:color w:val="000000"/>
                <w:sz w:val="15"/>
                <w:szCs w:val="15"/>
              </w:rPr>
            </w:pPr>
          </w:p>
          <w:p w14:paraId="40D00956"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14:paraId="0802F978"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14:paraId="7529202C" w14:textId="77777777" w:rsidR="00A23B3E" w:rsidRPr="003A443E" w:rsidRDefault="00A23B3E">
            <w:pPr>
              <w:rPr>
                <w:rFonts w:ascii="Arial" w:hAnsi="Arial" w:cs="Arial"/>
                <w:color w:val="000000"/>
                <w:sz w:val="15"/>
                <w:szCs w:val="15"/>
              </w:rPr>
            </w:pPr>
          </w:p>
          <w:p w14:paraId="45C41EF0" w14:textId="77777777" w:rsidR="00A23B3E" w:rsidRPr="003A443E" w:rsidRDefault="00A23B3E">
            <w:pPr>
              <w:rPr>
                <w:rFonts w:ascii="Arial" w:hAnsi="Arial" w:cs="Arial"/>
                <w:color w:val="000000"/>
                <w:sz w:val="14"/>
                <w:szCs w:val="14"/>
              </w:rPr>
            </w:pPr>
          </w:p>
          <w:p w14:paraId="0FE3A6D8"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2B847527"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138F13FD"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72FE9AF0"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2C8AD4B6" w14:textId="77777777"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14:paraId="33B959F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E95671" w14:textId="77777777"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14:paraId="28A5DC7B" w14:textId="77777777" w:rsidR="00A23B3E" w:rsidRPr="003A443E" w:rsidRDefault="00A23B3E" w:rsidP="00DE4996">
            <w:pPr>
              <w:pStyle w:val="NormalLeft"/>
              <w:tabs>
                <w:tab w:val="left" w:pos="162"/>
              </w:tabs>
              <w:spacing w:before="0" w:after="0"/>
              <w:jc w:val="both"/>
              <w:rPr>
                <w:rFonts w:ascii="Arial" w:hAnsi="Arial" w:cs="Arial"/>
                <w:color w:val="000000"/>
                <w:sz w:val="14"/>
                <w:szCs w:val="14"/>
              </w:rPr>
            </w:pPr>
          </w:p>
          <w:p w14:paraId="7E0833B2" w14:textId="77777777"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14:paraId="1BB42BC7" w14:textId="77777777" w:rsidR="00A23B3E" w:rsidRPr="003A443E" w:rsidRDefault="00A23B3E">
            <w:pPr>
              <w:pStyle w:val="NormalLeft"/>
              <w:spacing w:before="0" w:after="0"/>
              <w:jc w:val="both"/>
              <w:rPr>
                <w:rFonts w:ascii="Arial" w:hAnsi="Arial" w:cs="Arial"/>
                <w:b/>
                <w:color w:val="000000"/>
                <w:sz w:val="14"/>
                <w:szCs w:val="14"/>
              </w:rPr>
            </w:pPr>
          </w:p>
          <w:p w14:paraId="6A002B5C" w14:textId="77777777"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14:paraId="238C5FDC" w14:textId="77777777"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14:paraId="5B4642ED" w14:textId="77777777" w:rsidR="00AA2252" w:rsidRDefault="00AA2252" w:rsidP="00F351F0">
            <w:pPr>
              <w:pStyle w:val="NormalLeft"/>
              <w:spacing w:before="0" w:after="0"/>
              <w:ind w:left="162"/>
              <w:jc w:val="both"/>
              <w:rPr>
                <w:b/>
                <w:color w:val="000000"/>
                <w:sz w:val="16"/>
                <w:szCs w:val="16"/>
              </w:rPr>
            </w:pPr>
          </w:p>
          <w:p w14:paraId="31826D4B" w14:textId="77777777" w:rsidR="00AA2252" w:rsidRDefault="00AA2252" w:rsidP="00F351F0">
            <w:pPr>
              <w:pStyle w:val="NormalLeft"/>
              <w:spacing w:before="0" w:after="0"/>
              <w:ind w:left="162"/>
              <w:jc w:val="both"/>
              <w:rPr>
                <w:b/>
                <w:color w:val="000000"/>
                <w:sz w:val="16"/>
                <w:szCs w:val="16"/>
              </w:rPr>
            </w:pPr>
          </w:p>
          <w:p w14:paraId="73A79F00" w14:textId="77777777"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008BAB28" w14:textId="77777777" w:rsidR="00AA2252" w:rsidRDefault="00AA2252" w:rsidP="00F351F0">
            <w:pPr>
              <w:pStyle w:val="NormalLeft"/>
              <w:spacing w:before="0" w:after="0"/>
              <w:ind w:left="162"/>
              <w:jc w:val="both"/>
              <w:rPr>
                <w:color w:val="000000"/>
              </w:rPr>
            </w:pPr>
          </w:p>
          <w:p w14:paraId="0931BD3B" w14:textId="77777777"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14:paraId="54352D8A" w14:textId="77777777" w:rsidR="005E2955" w:rsidRDefault="005E2955" w:rsidP="00F62F53">
            <w:pPr>
              <w:pStyle w:val="NormalLeft"/>
              <w:spacing w:before="0" w:after="0"/>
              <w:ind w:left="162"/>
              <w:jc w:val="both"/>
              <w:rPr>
                <w:rFonts w:ascii="Arial" w:hAnsi="Arial" w:cs="Arial"/>
                <w:color w:val="000000"/>
                <w:sz w:val="14"/>
                <w:szCs w:val="14"/>
              </w:rPr>
            </w:pPr>
          </w:p>
          <w:p w14:paraId="1720F9D0" w14:textId="77777777"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14:paraId="671C674B" w14:textId="77777777"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14:paraId="47B39411" w14:textId="77777777"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14:paraId="4F4438A0" w14:textId="77777777" w:rsidR="00A23B3E" w:rsidRPr="003A443E" w:rsidRDefault="00A23B3E">
            <w:pPr>
              <w:pStyle w:val="NormalLeft"/>
              <w:spacing w:before="0" w:after="0"/>
              <w:jc w:val="both"/>
              <w:rPr>
                <w:rFonts w:ascii="Arial" w:hAnsi="Arial" w:cs="Arial"/>
                <w:color w:val="000000"/>
                <w:sz w:val="14"/>
                <w:szCs w:val="14"/>
              </w:rPr>
            </w:pPr>
          </w:p>
          <w:p w14:paraId="073D33E9" w14:textId="77777777"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14:paraId="51FD26B1" w14:textId="77777777"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14:paraId="77C24537" w14:textId="77777777" w:rsidR="00A23B3E" w:rsidRDefault="00A23B3E">
            <w:pPr>
              <w:pStyle w:val="NormalLeft"/>
              <w:spacing w:before="0" w:after="0"/>
              <w:jc w:val="both"/>
              <w:rPr>
                <w:rFonts w:ascii="Arial" w:hAnsi="Arial" w:cs="Arial"/>
                <w:strike/>
                <w:color w:val="000000"/>
                <w:sz w:val="15"/>
                <w:szCs w:val="15"/>
              </w:rPr>
            </w:pPr>
          </w:p>
          <w:p w14:paraId="72E644EA" w14:textId="77777777"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06EEC19E" w14:textId="77777777"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868093" w14:textId="77777777" w:rsidR="00A23B3E" w:rsidRPr="003A443E" w:rsidRDefault="00A23B3E">
            <w:pPr>
              <w:spacing w:before="0" w:after="0"/>
              <w:rPr>
                <w:rFonts w:ascii="Arial" w:hAnsi="Arial" w:cs="Arial"/>
                <w:color w:val="000000"/>
                <w:sz w:val="14"/>
                <w:szCs w:val="14"/>
              </w:rPr>
            </w:pPr>
          </w:p>
          <w:p w14:paraId="12FF4765" w14:textId="77777777" w:rsidR="00A23B3E" w:rsidRPr="003A443E" w:rsidRDefault="00A23B3E">
            <w:pPr>
              <w:spacing w:before="0" w:after="0"/>
              <w:rPr>
                <w:rFonts w:ascii="Arial" w:hAnsi="Arial" w:cs="Arial"/>
                <w:color w:val="000000"/>
                <w:sz w:val="14"/>
                <w:szCs w:val="14"/>
              </w:rPr>
            </w:pPr>
          </w:p>
          <w:p w14:paraId="6662A5D0" w14:textId="77777777" w:rsidR="00A23B3E" w:rsidRPr="003A443E" w:rsidRDefault="00A23B3E">
            <w:pPr>
              <w:spacing w:before="0" w:after="0"/>
              <w:rPr>
                <w:rFonts w:ascii="Arial" w:hAnsi="Arial" w:cs="Arial"/>
                <w:color w:val="000000"/>
                <w:sz w:val="14"/>
                <w:szCs w:val="14"/>
              </w:rPr>
            </w:pPr>
          </w:p>
          <w:p w14:paraId="717FF846" w14:textId="77777777" w:rsidR="00A23B3E" w:rsidRDefault="00A23B3E">
            <w:pPr>
              <w:spacing w:before="0" w:after="0"/>
              <w:rPr>
                <w:rFonts w:ascii="Arial" w:hAnsi="Arial" w:cs="Arial"/>
                <w:color w:val="000000"/>
                <w:sz w:val="14"/>
                <w:szCs w:val="14"/>
              </w:rPr>
            </w:pPr>
          </w:p>
          <w:p w14:paraId="55647BDB" w14:textId="77777777" w:rsidR="00F9449A" w:rsidRPr="003A443E" w:rsidRDefault="00F9449A">
            <w:pPr>
              <w:spacing w:before="0" w:after="0"/>
              <w:rPr>
                <w:rFonts w:ascii="Arial" w:hAnsi="Arial" w:cs="Arial"/>
                <w:color w:val="000000"/>
                <w:sz w:val="14"/>
                <w:szCs w:val="14"/>
              </w:rPr>
            </w:pPr>
          </w:p>
          <w:p w14:paraId="0AF06617"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4389388D" w14:textId="77777777" w:rsidR="00A23B3E" w:rsidRPr="003A443E" w:rsidRDefault="00A23B3E">
            <w:pPr>
              <w:spacing w:before="0" w:after="0"/>
              <w:rPr>
                <w:rFonts w:ascii="Arial" w:hAnsi="Arial" w:cs="Arial"/>
                <w:color w:val="000000"/>
                <w:sz w:val="14"/>
                <w:szCs w:val="14"/>
              </w:rPr>
            </w:pPr>
          </w:p>
          <w:p w14:paraId="024B5BE8"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14:paraId="20118F3A" w14:textId="77777777" w:rsidR="00F9449A" w:rsidRDefault="00F9449A">
            <w:pPr>
              <w:spacing w:before="0" w:after="0"/>
              <w:rPr>
                <w:rFonts w:ascii="Arial" w:hAnsi="Arial" w:cs="Arial"/>
                <w:color w:val="000000"/>
                <w:sz w:val="14"/>
                <w:szCs w:val="14"/>
              </w:rPr>
            </w:pPr>
          </w:p>
          <w:p w14:paraId="5CB06389"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14:paraId="75E769D7" w14:textId="77777777"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14:paraId="49D44C99" w14:textId="77777777" w:rsidR="00A23B3E" w:rsidRDefault="00A23B3E">
            <w:pPr>
              <w:spacing w:before="0" w:after="0"/>
              <w:rPr>
                <w:rFonts w:ascii="Arial" w:hAnsi="Arial" w:cs="Arial"/>
                <w:color w:val="000000"/>
              </w:rPr>
            </w:pPr>
          </w:p>
          <w:p w14:paraId="708B6E35" w14:textId="77777777" w:rsidR="00AA2252" w:rsidRDefault="00AA2252">
            <w:pPr>
              <w:spacing w:before="0" w:after="0"/>
              <w:rPr>
                <w:rFonts w:ascii="Arial" w:hAnsi="Arial" w:cs="Arial"/>
                <w:color w:val="000000"/>
                <w:sz w:val="14"/>
                <w:szCs w:val="14"/>
              </w:rPr>
            </w:pPr>
          </w:p>
          <w:p w14:paraId="300FE549"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14:paraId="6CDBE913"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4B8969A6" w14:textId="77777777"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14:paraId="71A6E6EF" w14:textId="77777777" w:rsidR="00AA2252" w:rsidRDefault="00AA2252" w:rsidP="006B4D39">
            <w:pPr>
              <w:spacing w:before="0" w:after="0"/>
              <w:rPr>
                <w:rFonts w:ascii="Arial" w:hAnsi="Arial" w:cs="Arial"/>
                <w:color w:val="000000"/>
                <w:sz w:val="14"/>
                <w:szCs w:val="14"/>
              </w:rPr>
            </w:pPr>
          </w:p>
          <w:p w14:paraId="2AF652AA" w14:textId="77777777" w:rsidR="00AA2252" w:rsidRDefault="00AA2252" w:rsidP="006B4D39">
            <w:pPr>
              <w:spacing w:before="0" w:after="0"/>
              <w:rPr>
                <w:rFonts w:ascii="Arial" w:hAnsi="Arial" w:cs="Arial"/>
                <w:color w:val="000000"/>
                <w:sz w:val="14"/>
                <w:szCs w:val="14"/>
              </w:rPr>
            </w:pPr>
          </w:p>
          <w:p w14:paraId="46CE16B4" w14:textId="77777777"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14:paraId="6B49D426" w14:textId="77777777" w:rsidR="00AA2252" w:rsidRDefault="00AA2252" w:rsidP="006B4D39">
            <w:pPr>
              <w:spacing w:before="0" w:after="0"/>
              <w:rPr>
                <w:rFonts w:ascii="Arial" w:hAnsi="Arial" w:cs="Arial"/>
                <w:color w:val="000000"/>
                <w:sz w:val="14"/>
                <w:szCs w:val="14"/>
              </w:rPr>
            </w:pPr>
          </w:p>
          <w:p w14:paraId="0A5CB111" w14:textId="77777777"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14:paraId="21018503"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14:paraId="52588188" w14:textId="77777777" w:rsidR="005E2955" w:rsidRDefault="005E2955">
            <w:pPr>
              <w:rPr>
                <w:rFonts w:ascii="Arial" w:hAnsi="Arial" w:cs="Arial"/>
                <w:color w:val="000000"/>
                <w:sz w:val="14"/>
                <w:szCs w:val="14"/>
              </w:rPr>
            </w:pPr>
          </w:p>
          <w:p w14:paraId="286E1626" w14:textId="77777777"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14:paraId="22547E2F" w14:textId="77777777" w:rsidR="005E2955" w:rsidRDefault="005E2955" w:rsidP="005E2955">
            <w:pPr>
              <w:spacing w:before="0" w:after="0"/>
              <w:rPr>
                <w:rFonts w:ascii="Arial" w:hAnsi="Arial" w:cs="Arial"/>
                <w:color w:val="000000"/>
                <w:sz w:val="14"/>
                <w:szCs w:val="14"/>
              </w:rPr>
            </w:pPr>
          </w:p>
          <w:p w14:paraId="1E798467" w14:textId="77777777"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14:paraId="36D92727"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43BFE4CD" w14:textId="77777777"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14:paraId="17994D82"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BC9212"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2"/>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14:paraId="253CB1BB"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7B09B5"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14:paraId="1F303621"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14:paraId="69E6B00E"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3F2C92" w14:textId="77777777"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14:paraId="659DCDA8" w14:textId="77777777"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71E7802B"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14:paraId="592CDF2A"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297A3DAE"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14:paraId="519CF382" w14:textId="77777777" w:rsidR="00A23B3E" w:rsidRPr="003A443E" w:rsidRDefault="00A23B3E">
            <w:pPr>
              <w:spacing w:before="0" w:after="0"/>
              <w:rPr>
                <w:rFonts w:ascii="Arial" w:hAnsi="Arial" w:cs="Arial"/>
                <w:color w:val="000000"/>
                <w:sz w:val="14"/>
                <w:szCs w:val="14"/>
              </w:rPr>
            </w:pPr>
          </w:p>
          <w:p w14:paraId="0D369E04" w14:textId="77777777"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14:paraId="0358C67D" w14:textId="77777777" w:rsidR="00A23B3E" w:rsidRPr="003A443E" w:rsidRDefault="00A23B3E">
            <w:pPr>
              <w:rPr>
                <w:rFonts w:ascii="Arial" w:hAnsi="Arial" w:cs="Arial"/>
                <w:b/>
                <w:color w:val="000000"/>
                <w:sz w:val="15"/>
                <w:szCs w:val="15"/>
              </w:rPr>
            </w:pPr>
          </w:p>
          <w:p w14:paraId="7FC36460"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EEB535"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14:paraId="31AA6F52" w14:textId="77777777" w:rsidR="00A23B3E" w:rsidRPr="003A443E" w:rsidRDefault="00A23B3E">
            <w:pPr>
              <w:rPr>
                <w:rFonts w:ascii="Arial" w:hAnsi="Arial" w:cs="Arial"/>
                <w:color w:val="000000"/>
                <w:sz w:val="15"/>
                <w:szCs w:val="15"/>
              </w:rPr>
            </w:pPr>
          </w:p>
          <w:p w14:paraId="727D780D" w14:textId="77777777" w:rsidR="00A23B3E" w:rsidRPr="003A443E" w:rsidRDefault="00A23B3E">
            <w:pPr>
              <w:rPr>
                <w:rFonts w:ascii="Arial" w:hAnsi="Arial" w:cs="Arial"/>
                <w:color w:val="000000"/>
                <w:sz w:val="15"/>
                <w:szCs w:val="15"/>
              </w:rPr>
            </w:pPr>
          </w:p>
          <w:p w14:paraId="52736DB4" w14:textId="77777777" w:rsidR="00BB639E" w:rsidRPr="00BB639E" w:rsidRDefault="00BB639E">
            <w:pPr>
              <w:rPr>
                <w:rFonts w:ascii="Arial" w:hAnsi="Arial" w:cs="Arial"/>
                <w:color w:val="000000"/>
                <w:sz w:val="4"/>
                <w:szCs w:val="4"/>
              </w:rPr>
            </w:pPr>
          </w:p>
          <w:p w14:paraId="31446A48"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28AE2878"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3C53550B"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63F24B7B"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61468845" w14:textId="77777777"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14:paraId="794385D2"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FD05FE" w14:textId="77777777"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3"/>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14:paraId="72DBB33E" w14:textId="77777777"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7846C9" w14:textId="77777777"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2E407133" w14:textId="77777777"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14:paraId="207E78FF" w14:textId="77777777">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71B064" w14:textId="77777777"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14:paraId="5A88C3C5" w14:textId="77777777"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CB356E" w14:textId="77777777"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4DCDA722" w14:textId="77777777" w:rsidR="00A23B3E" w:rsidRPr="000953DC" w:rsidRDefault="00A23B3E">
            <w:pPr>
              <w:rPr>
                <w:rFonts w:ascii="Arial" w:hAnsi="Arial" w:cs="Arial"/>
                <w:color w:val="FF0000"/>
                <w:sz w:val="15"/>
                <w:szCs w:val="15"/>
              </w:rPr>
            </w:pPr>
          </w:p>
          <w:p w14:paraId="6591ABF3" w14:textId="77777777" w:rsidR="00A23B3E" w:rsidRPr="000953DC" w:rsidRDefault="00A23B3E">
            <w:r w:rsidRPr="000953DC">
              <w:rPr>
                <w:rFonts w:ascii="Arial" w:hAnsi="Arial" w:cs="Arial"/>
                <w:sz w:val="15"/>
                <w:szCs w:val="15"/>
              </w:rPr>
              <w:t xml:space="preserve"> […………………]</w:t>
            </w:r>
          </w:p>
        </w:tc>
      </w:tr>
      <w:tr w:rsidR="00A23B3E" w14:paraId="628C8741" w14:textId="77777777"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F4A1CF" w14:textId="77777777"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14:paraId="79F04D80" w14:textId="77777777"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14:paraId="12DA1666" w14:textId="77777777"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99F3F0" w14:textId="77777777" w:rsidR="00F351F0" w:rsidRPr="003A443E" w:rsidRDefault="00F351F0">
            <w:pPr>
              <w:rPr>
                <w:rFonts w:ascii="Arial" w:hAnsi="Arial" w:cs="Arial"/>
                <w:color w:val="000000"/>
                <w:sz w:val="15"/>
                <w:szCs w:val="15"/>
              </w:rPr>
            </w:pPr>
          </w:p>
          <w:p w14:paraId="54301075"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14:paraId="52F44347" w14:textId="77777777" w:rsidR="00B32C28" w:rsidRPr="001D3A2B" w:rsidRDefault="00B32C28">
            <w:pPr>
              <w:rPr>
                <w:rFonts w:ascii="Arial" w:hAnsi="Arial" w:cs="Arial"/>
                <w:color w:val="000000"/>
                <w:szCs w:val="24"/>
              </w:rPr>
            </w:pPr>
          </w:p>
          <w:p w14:paraId="7FC5CE69" w14:textId="77777777" w:rsidR="00A23B3E" w:rsidRPr="003A443E" w:rsidRDefault="00A23B3E">
            <w:pPr>
              <w:rPr>
                <w:color w:val="000000"/>
              </w:rPr>
            </w:pPr>
            <w:r w:rsidRPr="003A443E">
              <w:rPr>
                <w:rFonts w:ascii="Arial" w:hAnsi="Arial" w:cs="Arial"/>
                <w:color w:val="000000"/>
                <w:sz w:val="15"/>
                <w:szCs w:val="15"/>
              </w:rPr>
              <w:t>[ ] Sì [ ] No</w:t>
            </w:r>
          </w:p>
        </w:tc>
      </w:tr>
    </w:tbl>
    <w:p w14:paraId="442DC538" w14:textId="77777777" w:rsidR="006B4D39" w:rsidRDefault="006B4D39" w:rsidP="00BF74E1">
      <w:pPr>
        <w:pStyle w:val="SectionTitle"/>
        <w:rPr>
          <w:rFonts w:ascii="Arial" w:hAnsi="Arial" w:cs="Arial"/>
          <w:b w:val="0"/>
          <w:caps/>
          <w:sz w:val="15"/>
          <w:szCs w:val="15"/>
        </w:rPr>
      </w:pPr>
    </w:p>
    <w:p w14:paraId="2AF3D1CF" w14:textId="77777777"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14:paraId="11F8F69E"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C4AB38" w14:textId="77777777"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E965F4" w14:textId="77777777" w:rsidR="00A23B3E" w:rsidRPr="000953DC" w:rsidRDefault="00A23B3E">
            <w:r w:rsidRPr="000953DC">
              <w:rPr>
                <w:rFonts w:ascii="Arial" w:hAnsi="Arial" w:cs="Arial"/>
                <w:b/>
                <w:sz w:val="15"/>
                <w:szCs w:val="15"/>
              </w:rPr>
              <w:t>Risposta:</w:t>
            </w:r>
          </w:p>
        </w:tc>
      </w:tr>
      <w:tr w:rsidR="00A23B3E" w14:paraId="353A23E8"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19CEFD" w14:textId="77777777"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xml:space="preserve">, con riferimento rispettivamente alle </w:t>
            </w:r>
            <w:r w:rsidRPr="003A443E">
              <w:rPr>
                <w:rFonts w:ascii="Arial" w:hAnsi="Arial" w:cs="Arial"/>
                <w:color w:val="000000"/>
                <w:sz w:val="14"/>
                <w:szCs w:val="14"/>
              </w:rPr>
              <w:lastRenderedPageBreak/>
              <w:t>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266D3E" w14:textId="77777777" w:rsidR="00A23B3E" w:rsidRPr="000953DC" w:rsidRDefault="00A23B3E">
            <w:pPr>
              <w:rPr>
                <w:rFonts w:ascii="Arial" w:hAnsi="Arial" w:cs="Arial"/>
                <w:sz w:val="14"/>
                <w:szCs w:val="14"/>
              </w:rPr>
            </w:pPr>
            <w:r w:rsidRPr="000953DC">
              <w:rPr>
                <w:rFonts w:ascii="Arial" w:hAnsi="Arial" w:cs="Arial"/>
                <w:sz w:val="14"/>
                <w:szCs w:val="14"/>
              </w:rPr>
              <w:lastRenderedPageBreak/>
              <w:t>[ ] Sì [ ] No</w:t>
            </w:r>
          </w:p>
          <w:p w14:paraId="6139B93D" w14:textId="77777777"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14:paraId="7E845191" w14:textId="77777777" w:rsidR="00A23B3E" w:rsidRPr="000953DC" w:rsidRDefault="00A23B3E">
            <w:r w:rsidRPr="000953DC">
              <w:rPr>
                <w:rFonts w:ascii="Arial" w:hAnsi="Arial" w:cs="Arial"/>
                <w:sz w:val="14"/>
                <w:szCs w:val="14"/>
              </w:rPr>
              <w:lastRenderedPageBreak/>
              <w:t>[…………….…][………………][……..………][…..……..…] (</w:t>
            </w:r>
            <w:r w:rsidRPr="000953DC">
              <w:rPr>
                <w:rStyle w:val="Rimandonotaapidipagina"/>
                <w:rFonts w:ascii="Arial" w:hAnsi="Arial" w:cs="Arial"/>
                <w:sz w:val="14"/>
                <w:szCs w:val="14"/>
              </w:rPr>
              <w:footnoteReference w:id="24"/>
            </w:r>
            <w:r w:rsidRPr="000953DC">
              <w:rPr>
                <w:rFonts w:ascii="Arial" w:hAnsi="Arial" w:cs="Arial"/>
                <w:sz w:val="14"/>
                <w:szCs w:val="14"/>
              </w:rPr>
              <w:t>)</w:t>
            </w:r>
          </w:p>
        </w:tc>
      </w:tr>
      <w:tr w:rsidR="00A23B3E" w14:paraId="34AC9F88"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805B6B" w14:textId="77777777" w:rsidR="00A23B3E" w:rsidRPr="00121BF6" w:rsidRDefault="00A23B3E">
            <w:pPr>
              <w:rPr>
                <w:rFonts w:ascii="Arial" w:hAnsi="Arial" w:cs="Arial"/>
                <w:color w:val="000000"/>
                <w:sz w:val="14"/>
                <w:szCs w:val="14"/>
              </w:rPr>
            </w:pPr>
            <w:r w:rsidRPr="00121BF6">
              <w:rPr>
                <w:rFonts w:ascii="Arial" w:hAnsi="Arial" w:cs="Arial"/>
                <w:color w:val="000000"/>
                <w:sz w:val="14"/>
                <w:szCs w:val="14"/>
              </w:rPr>
              <w:lastRenderedPageBreak/>
              <w:t>L’operatore economico si trova in una delle seguenti situazioni ?</w:t>
            </w:r>
          </w:p>
          <w:p w14:paraId="613FCD12"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283"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283"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14:paraId="67AB0407"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26C66E3D" w14:textId="77777777" w:rsidR="00A23B3E" w:rsidRPr="00121BF6" w:rsidRDefault="00A23B3E" w:rsidP="00F351F0">
            <w:pPr>
              <w:pStyle w:val="NormaleWeb1"/>
              <w:spacing w:before="0" w:after="0"/>
              <w:jc w:val="both"/>
              <w:rPr>
                <w:rFonts w:ascii="Arial" w:hAnsi="Arial" w:cs="Arial"/>
                <w:color w:val="000000"/>
                <w:sz w:val="14"/>
                <w:szCs w:val="14"/>
              </w:rPr>
            </w:pPr>
          </w:p>
          <w:p w14:paraId="257FF101"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14:paraId="384D7AD8"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F6E9540"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2060777E"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2FD4DBF0" w14:textId="77777777"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83" w:hAnsi="Arial" w:cs="Arial"/>
                <w:color w:val="000000"/>
                <w:sz w:val="14"/>
                <w:szCs w:val="14"/>
                <w:u w:val="none"/>
              </w:rPr>
              <w:t>articolo 17 della legge 19 marzo 1990, n. 55</w:t>
            </w:r>
            <w:r w:rsidR="00625142" w:rsidRPr="00121BF6">
              <w:rPr>
                <w:rStyle w:val="Collegamentoipertestuale"/>
                <w:rFonts w:ascii="Arial" w:eastAsia="font283"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14:paraId="140664C0" w14:textId="77777777" w:rsidR="00625142" w:rsidRPr="00121BF6" w:rsidRDefault="00625142">
            <w:pPr>
              <w:spacing w:before="0" w:after="0"/>
              <w:ind w:left="284" w:hanging="284"/>
              <w:jc w:val="both"/>
              <w:rPr>
                <w:rFonts w:ascii="Arial" w:hAnsi="Arial" w:cs="Arial"/>
                <w:color w:val="000000"/>
                <w:sz w:val="14"/>
                <w:szCs w:val="14"/>
              </w:rPr>
            </w:pPr>
          </w:p>
          <w:p w14:paraId="5453D611" w14:textId="77777777"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14:paraId="2F482C7C"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14:paraId="7EDF5082" w14:textId="77777777" w:rsidR="00625142" w:rsidRPr="00121BF6" w:rsidRDefault="00625142">
            <w:pPr>
              <w:pStyle w:val="NormaleWeb1"/>
              <w:spacing w:before="0" w:after="0"/>
              <w:ind w:left="284" w:hanging="284"/>
              <w:jc w:val="both"/>
              <w:rPr>
                <w:rFonts w:ascii="Arial" w:hAnsi="Arial" w:cs="Arial"/>
                <w:color w:val="000000"/>
                <w:sz w:val="14"/>
                <w:szCs w:val="14"/>
              </w:rPr>
            </w:pPr>
          </w:p>
          <w:p w14:paraId="582085A9"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14:paraId="72B476BD"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03C2268"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E009910"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27FCFE3D"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2FB234B7"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29D200D"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0E38F2E"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74F8A63C"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20E336D"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283" w:hAnsi="Arial" w:cs="Arial"/>
                  <w:color w:val="000000"/>
                  <w:sz w:val="14"/>
                  <w:szCs w:val="14"/>
                  <w:u w:val="none"/>
                </w:rPr>
                <w:t>a legge 12 marzo 1999, n. 68</w:t>
              </w:r>
            </w:hyperlink>
          </w:p>
          <w:p w14:paraId="75D7982A" w14:textId="77777777" w:rsidR="00A23B3E" w:rsidRPr="00121BF6" w:rsidRDefault="00A23B3E">
            <w:pPr>
              <w:pStyle w:val="NormaleWeb1"/>
              <w:spacing w:before="0" w:after="0"/>
              <w:ind w:left="284"/>
              <w:jc w:val="both"/>
              <w:rPr>
                <w:rFonts w:eastAsia="font283"/>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14:paraId="6AF56C9B" w14:textId="77777777" w:rsidR="00A23B3E" w:rsidRPr="00121BF6" w:rsidRDefault="00A23B3E">
            <w:pPr>
              <w:pStyle w:val="NormaleWeb1"/>
              <w:spacing w:before="0" w:after="0"/>
              <w:ind w:left="284" w:hanging="284"/>
              <w:jc w:val="both"/>
              <w:rPr>
                <w:rFonts w:eastAsia="font283"/>
                <w:color w:val="000000"/>
              </w:rPr>
            </w:pPr>
          </w:p>
          <w:p w14:paraId="6454760F" w14:textId="77777777" w:rsidR="00A23B3E" w:rsidRPr="00121BF6" w:rsidRDefault="00A23B3E">
            <w:pPr>
              <w:pStyle w:val="NormaleWeb1"/>
              <w:spacing w:before="0" w:after="0"/>
              <w:jc w:val="both"/>
              <w:rPr>
                <w:rFonts w:ascii="Arial" w:hAnsi="Arial" w:cs="Arial"/>
                <w:color w:val="000000"/>
                <w:sz w:val="14"/>
                <w:szCs w:val="14"/>
              </w:rPr>
            </w:pPr>
          </w:p>
          <w:p w14:paraId="1742121E" w14:textId="77777777" w:rsidR="00A23B3E" w:rsidRPr="00121BF6" w:rsidRDefault="00A23B3E">
            <w:pPr>
              <w:pStyle w:val="NormaleWeb1"/>
              <w:spacing w:before="0" w:after="0"/>
              <w:jc w:val="both"/>
              <w:rPr>
                <w:rFonts w:ascii="Arial" w:hAnsi="Arial" w:cs="Arial"/>
                <w:color w:val="000000"/>
                <w:sz w:val="14"/>
                <w:szCs w:val="14"/>
              </w:rPr>
            </w:pPr>
          </w:p>
          <w:p w14:paraId="5CBDB541" w14:textId="77777777" w:rsidR="00A23B3E" w:rsidRPr="00121BF6" w:rsidRDefault="00A23B3E">
            <w:pPr>
              <w:pStyle w:val="NormaleWeb1"/>
              <w:spacing w:before="0" w:after="0"/>
              <w:jc w:val="both"/>
              <w:rPr>
                <w:rFonts w:ascii="Arial" w:hAnsi="Arial" w:cs="Arial"/>
                <w:color w:val="000000"/>
                <w:sz w:val="14"/>
                <w:szCs w:val="14"/>
              </w:rPr>
            </w:pPr>
          </w:p>
          <w:p w14:paraId="74DF6CD4" w14:textId="77777777" w:rsidR="00A23B3E" w:rsidRPr="00121BF6" w:rsidRDefault="00A23B3E">
            <w:pPr>
              <w:pStyle w:val="NormaleWeb1"/>
              <w:spacing w:before="0" w:after="0"/>
              <w:jc w:val="both"/>
              <w:rPr>
                <w:rFonts w:ascii="Arial" w:hAnsi="Arial" w:cs="Arial"/>
                <w:color w:val="000000"/>
                <w:sz w:val="14"/>
                <w:szCs w:val="14"/>
              </w:rPr>
            </w:pPr>
          </w:p>
          <w:p w14:paraId="3A5F08A3" w14:textId="77777777" w:rsidR="00A23B3E" w:rsidRPr="00121BF6" w:rsidRDefault="00A23B3E">
            <w:pPr>
              <w:pStyle w:val="NormaleWeb1"/>
              <w:spacing w:before="0" w:after="0"/>
              <w:jc w:val="both"/>
              <w:rPr>
                <w:rFonts w:ascii="Arial" w:hAnsi="Arial" w:cs="Arial"/>
                <w:color w:val="000000"/>
                <w:sz w:val="14"/>
                <w:szCs w:val="14"/>
              </w:rPr>
            </w:pPr>
          </w:p>
          <w:p w14:paraId="6ADB265C" w14:textId="77777777" w:rsidR="00A23B3E" w:rsidRPr="00121BF6" w:rsidRDefault="00A23B3E">
            <w:pPr>
              <w:pStyle w:val="NormaleWeb1"/>
              <w:spacing w:before="0" w:after="0"/>
              <w:jc w:val="both"/>
              <w:rPr>
                <w:rFonts w:ascii="Arial" w:hAnsi="Arial" w:cs="Arial"/>
                <w:color w:val="000000"/>
                <w:sz w:val="14"/>
                <w:szCs w:val="14"/>
              </w:rPr>
            </w:pPr>
          </w:p>
          <w:p w14:paraId="745B8CC2" w14:textId="77777777" w:rsidR="006B4D39" w:rsidRPr="00121BF6" w:rsidRDefault="006B4D39">
            <w:pPr>
              <w:pStyle w:val="NormaleWeb1"/>
              <w:spacing w:before="0" w:after="0"/>
              <w:jc w:val="both"/>
              <w:rPr>
                <w:rFonts w:ascii="Arial" w:hAnsi="Arial" w:cs="Arial"/>
                <w:color w:val="000000"/>
                <w:sz w:val="14"/>
                <w:szCs w:val="14"/>
              </w:rPr>
            </w:pPr>
          </w:p>
          <w:p w14:paraId="7733D9B2" w14:textId="77777777" w:rsidR="00A23B3E" w:rsidRPr="00121BF6" w:rsidRDefault="00A23B3E">
            <w:pPr>
              <w:pStyle w:val="NormaleWeb1"/>
              <w:spacing w:before="0" w:after="0"/>
              <w:jc w:val="both"/>
              <w:rPr>
                <w:rFonts w:ascii="Arial" w:hAnsi="Arial" w:cs="Arial"/>
                <w:color w:val="000000"/>
                <w:sz w:val="14"/>
                <w:szCs w:val="14"/>
              </w:rPr>
            </w:pPr>
          </w:p>
          <w:p w14:paraId="1B337F2C" w14:textId="77777777"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283"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283"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14:paraId="21A2780E"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70E465FC"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14:paraId="05295788"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E0FADF0"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14:paraId="5A908622"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7576BE29"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14:paraId="676A15BD"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BD0F4C2"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A4AB568"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2F1E253C"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32872918"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06403D56"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697DC7E2" w14:textId="77777777"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283"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6A196C" w14:textId="77777777" w:rsidR="00A23B3E" w:rsidRPr="003A443E" w:rsidRDefault="00A23B3E">
            <w:pPr>
              <w:rPr>
                <w:rFonts w:ascii="Arial" w:hAnsi="Arial" w:cs="Arial"/>
                <w:color w:val="000000"/>
                <w:sz w:val="15"/>
                <w:szCs w:val="15"/>
              </w:rPr>
            </w:pPr>
          </w:p>
          <w:p w14:paraId="165E026D"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14:paraId="2F8FE04C"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3D9C8F23"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3A2C0F27" w14:textId="77777777" w:rsidR="006A5E21" w:rsidRPr="001D3A2B" w:rsidRDefault="006A5E21" w:rsidP="005309A4">
            <w:pPr>
              <w:jc w:val="both"/>
              <w:rPr>
                <w:rFonts w:ascii="Arial" w:hAnsi="Arial" w:cs="Arial"/>
                <w:color w:val="000000"/>
                <w:sz w:val="4"/>
                <w:szCs w:val="4"/>
              </w:rPr>
            </w:pPr>
          </w:p>
          <w:p w14:paraId="474E120D"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14:paraId="1917501F"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2E696F1C"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1DD84157" w14:textId="77777777" w:rsidR="001D3A2B" w:rsidRPr="001D3A2B" w:rsidRDefault="001D3A2B">
            <w:pPr>
              <w:rPr>
                <w:rFonts w:ascii="Arial" w:hAnsi="Arial" w:cs="Arial"/>
                <w:color w:val="000000"/>
                <w:sz w:val="4"/>
                <w:szCs w:val="4"/>
              </w:rPr>
            </w:pPr>
          </w:p>
          <w:p w14:paraId="0C4F7AFA"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602D9086" w14:textId="77777777" w:rsidR="00F351F0" w:rsidRPr="003A443E" w:rsidRDefault="00F351F0">
            <w:pPr>
              <w:spacing w:before="0" w:after="0"/>
              <w:ind w:left="284" w:hanging="284"/>
              <w:jc w:val="both"/>
              <w:rPr>
                <w:rFonts w:ascii="Arial" w:hAnsi="Arial" w:cs="Arial"/>
                <w:color w:val="000000"/>
                <w:sz w:val="14"/>
                <w:szCs w:val="14"/>
              </w:rPr>
            </w:pPr>
          </w:p>
          <w:p w14:paraId="4F0E5E5D" w14:textId="77777777"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14:paraId="7546EF06" w14:textId="77777777" w:rsidR="00F351F0" w:rsidRPr="003A443E" w:rsidRDefault="00F351F0">
            <w:pPr>
              <w:rPr>
                <w:rFonts w:ascii="Arial" w:hAnsi="Arial" w:cs="Arial"/>
                <w:color w:val="000000"/>
                <w:sz w:val="14"/>
                <w:szCs w:val="14"/>
              </w:rPr>
            </w:pPr>
          </w:p>
          <w:p w14:paraId="3D4C9FD5"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3F9C8286"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724827D7"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552D6927" w14:textId="77777777" w:rsidR="00A23B3E" w:rsidRPr="003A443E" w:rsidRDefault="00A23B3E">
            <w:pPr>
              <w:rPr>
                <w:rFonts w:ascii="Arial" w:hAnsi="Arial" w:cs="Arial"/>
                <w:color w:val="000000"/>
                <w:sz w:val="14"/>
                <w:szCs w:val="14"/>
              </w:rPr>
            </w:pPr>
          </w:p>
          <w:p w14:paraId="4A27D55C" w14:textId="77777777"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14:paraId="7530FC3E"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7349BDD9"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14:paraId="6F051A40"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14:paraId="31CD0329" w14:textId="77777777" w:rsidR="006A5E21" w:rsidRPr="001D3A2B" w:rsidRDefault="006A5E21">
            <w:pPr>
              <w:rPr>
                <w:rFonts w:ascii="Arial" w:hAnsi="Arial" w:cs="Arial"/>
                <w:color w:val="000000"/>
                <w:sz w:val="4"/>
                <w:szCs w:val="4"/>
              </w:rPr>
            </w:pPr>
          </w:p>
          <w:p w14:paraId="20FF03C1"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723FBE01" w14:textId="77777777" w:rsidR="00A23B3E" w:rsidRPr="003A443E" w:rsidRDefault="00A23B3E">
            <w:pPr>
              <w:rPr>
                <w:rFonts w:ascii="Arial" w:hAnsi="Arial" w:cs="Arial"/>
                <w:color w:val="000000"/>
                <w:sz w:val="14"/>
                <w:szCs w:val="14"/>
              </w:rPr>
            </w:pPr>
          </w:p>
          <w:p w14:paraId="126923BA" w14:textId="77777777" w:rsidR="00A23B3E" w:rsidRPr="003A443E" w:rsidRDefault="00A23B3E">
            <w:pPr>
              <w:rPr>
                <w:rFonts w:ascii="Arial" w:hAnsi="Arial" w:cs="Arial"/>
                <w:color w:val="000000"/>
              </w:rPr>
            </w:pPr>
          </w:p>
          <w:p w14:paraId="668C57AE"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310CA87F"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4DA8D465"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60E912BC" w14:textId="77777777"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14:paraId="6880B3A6" w14:textId="77777777" w:rsidR="001D3A2B" w:rsidRDefault="001D3A2B">
            <w:pPr>
              <w:rPr>
                <w:rFonts w:ascii="Arial" w:hAnsi="Arial" w:cs="Arial"/>
                <w:color w:val="000000"/>
                <w:sz w:val="14"/>
                <w:szCs w:val="14"/>
              </w:rPr>
            </w:pPr>
          </w:p>
          <w:p w14:paraId="2C78E316" w14:textId="77777777" w:rsidR="00A23B3E" w:rsidRPr="003A443E" w:rsidRDefault="00A23B3E">
            <w:pPr>
              <w:rPr>
                <w:color w:val="000000"/>
              </w:rPr>
            </w:pPr>
            <w:r w:rsidRPr="003A443E">
              <w:rPr>
                <w:rFonts w:ascii="Arial" w:hAnsi="Arial" w:cs="Arial"/>
                <w:color w:val="000000"/>
                <w:sz w:val="14"/>
                <w:szCs w:val="14"/>
              </w:rPr>
              <w:t>[ ] Sì [ ] No</w:t>
            </w:r>
          </w:p>
        </w:tc>
      </w:tr>
      <w:tr w:rsidR="00C427DB" w14:paraId="001854E1" w14:textId="77777777"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70E465" w14:textId="77777777"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t xml:space="preserve">L’operatore economico  si trova nella condizione prevista dall’art. 53 comma 16-ter del D.Lgs. 165/2001 (pantouflage o revolving </w:t>
            </w:r>
            <w:r w:rsidRPr="003A443E">
              <w:rPr>
                <w:rFonts w:ascii="Arial" w:hAnsi="Arial" w:cs="Arial"/>
                <w:color w:val="000000"/>
                <w:sz w:val="14"/>
                <w:szCs w:val="14"/>
              </w:rPr>
              <w:lastRenderedPageBreak/>
              <w:t>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F6D52D" w14:textId="77777777"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lastRenderedPageBreak/>
              <w:t>[ ] Sì [ ] No</w:t>
            </w:r>
          </w:p>
          <w:p w14:paraId="6E5CFB0F" w14:textId="77777777"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lastRenderedPageBreak/>
              <w:t xml:space="preserve"> </w:t>
            </w:r>
          </w:p>
        </w:tc>
      </w:tr>
    </w:tbl>
    <w:p w14:paraId="407CFAE7"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15B24E7B"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74798EA3"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7661E7C4"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2505416A"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55AB590C"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2983FD86"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47A1C131"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237D4188"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1747B1E3" w14:textId="77777777"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14:paraId="347FFCC6" w14:textId="77777777" w:rsidR="00A23B3E" w:rsidRDefault="00A23B3E">
      <w:pPr>
        <w:spacing w:before="0" w:after="0"/>
        <w:rPr>
          <w:rFonts w:ascii="Arial" w:hAnsi="Arial" w:cs="Arial"/>
          <w:sz w:val="17"/>
          <w:szCs w:val="17"/>
        </w:rPr>
      </w:pPr>
    </w:p>
    <w:p w14:paraId="2D111152" w14:textId="77777777"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14:paraId="02D24505" w14:textId="77777777" w:rsidR="00A23B3E" w:rsidRPr="00DE4996" w:rsidRDefault="00A23B3E">
      <w:pPr>
        <w:spacing w:before="0" w:after="0"/>
        <w:rPr>
          <w:rFonts w:ascii="Arial" w:hAnsi="Arial" w:cs="Arial"/>
          <w:sz w:val="16"/>
          <w:szCs w:val="16"/>
        </w:rPr>
      </w:pPr>
    </w:p>
    <w:p w14:paraId="57AE7634" w14:textId="77777777"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5AF99B3B" w14:textId="77777777" w:rsidR="00A23B3E" w:rsidRDefault="00A23B3E">
      <w:pPr>
        <w:pStyle w:val="Titolo1"/>
        <w:spacing w:before="0" w:after="0"/>
        <w:rPr>
          <w:sz w:val="16"/>
          <w:szCs w:val="16"/>
        </w:rPr>
      </w:pPr>
    </w:p>
    <w:p w14:paraId="34C51E52" w14:textId="77777777"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14:paraId="72788E46"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0928FB3F" w14:textId="77777777"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043B4FFF" w14:textId="77777777" w:rsidR="00A23B3E" w:rsidRDefault="00A23B3E">
            <w:r>
              <w:rPr>
                <w:rFonts w:ascii="Arial" w:hAnsi="Arial" w:cs="Arial"/>
                <w:b/>
                <w:sz w:val="15"/>
                <w:szCs w:val="15"/>
              </w:rPr>
              <w:t>Risposta</w:t>
            </w:r>
          </w:p>
        </w:tc>
      </w:tr>
      <w:tr w:rsidR="00A23B3E" w14:paraId="1B27ED05"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15F70CD1" w14:textId="77777777"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41B36B4B" w14:textId="77777777" w:rsidR="00A23B3E" w:rsidRDefault="00A23B3E">
            <w:r>
              <w:rPr>
                <w:rFonts w:ascii="Arial" w:hAnsi="Arial" w:cs="Arial"/>
                <w:w w:val="0"/>
                <w:sz w:val="15"/>
                <w:szCs w:val="15"/>
              </w:rPr>
              <w:t>[ ] Sì [ ] No</w:t>
            </w:r>
          </w:p>
        </w:tc>
      </w:tr>
    </w:tbl>
    <w:p w14:paraId="65BCAB4F" w14:textId="77777777" w:rsidR="00A23B3E" w:rsidRDefault="00A23B3E">
      <w:pPr>
        <w:pStyle w:val="SectionTitle"/>
        <w:spacing w:after="120"/>
        <w:jc w:val="both"/>
        <w:rPr>
          <w:rFonts w:ascii="Arial" w:hAnsi="Arial" w:cs="Arial"/>
          <w:b w:val="0"/>
          <w:caps/>
          <w:sz w:val="16"/>
          <w:szCs w:val="16"/>
        </w:rPr>
      </w:pPr>
    </w:p>
    <w:p w14:paraId="1204F561" w14:textId="77777777"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14:paraId="6346517E"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7F4B1DB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B14503" w14:textId="77777777"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B14FB0" w14:textId="77777777" w:rsidR="00A23B3E" w:rsidRDefault="00A23B3E">
            <w:r>
              <w:rPr>
                <w:rFonts w:ascii="Arial" w:hAnsi="Arial" w:cs="Arial"/>
                <w:b/>
                <w:sz w:val="15"/>
                <w:szCs w:val="15"/>
              </w:rPr>
              <w:t>Risposta</w:t>
            </w:r>
          </w:p>
        </w:tc>
      </w:tr>
      <w:tr w:rsidR="00A23B3E" w14:paraId="504B911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BF6B83" w14:textId="77777777"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5"/>
            </w:r>
            <w:r>
              <w:rPr>
                <w:rFonts w:ascii="Arial" w:hAnsi="Arial" w:cs="Arial"/>
                <w:sz w:val="15"/>
                <w:szCs w:val="15"/>
              </w:rPr>
              <w:t>)</w:t>
            </w:r>
            <w:r>
              <w:rPr>
                <w:rFonts w:ascii="Arial" w:hAnsi="Arial" w:cs="Arial"/>
                <w:sz w:val="15"/>
                <w:szCs w:val="15"/>
              </w:rPr>
              <w:br/>
            </w:r>
          </w:p>
          <w:p w14:paraId="6D8C7ACC" w14:textId="77777777"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4FC7D7" w14:textId="77777777"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2CB253F4" w14:textId="77777777" w:rsidR="00A23B3E" w:rsidRDefault="00A23B3E">
            <w:r>
              <w:rPr>
                <w:rFonts w:ascii="Arial" w:hAnsi="Arial" w:cs="Arial"/>
                <w:sz w:val="15"/>
                <w:szCs w:val="15"/>
              </w:rPr>
              <w:t>[…………][……..…][…………]</w:t>
            </w:r>
          </w:p>
        </w:tc>
      </w:tr>
      <w:tr w:rsidR="00A23B3E" w14:paraId="35E46529" w14:textId="7777777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0A8E00" w14:textId="77777777"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14:paraId="75F683FE" w14:textId="77777777" w:rsidR="00A23B3E" w:rsidRDefault="00A23B3E">
            <w:pPr>
              <w:pStyle w:val="Paragrafoelenco1"/>
              <w:tabs>
                <w:tab w:val="left" w:pos="284"/>
              </w:tabs>
              <w:ind w:left="284"/>
              <w:rPr>
                <w:rFonts w:ascii="Arial" w:hAnsi="Arial" w:cs="Arial"/>
                <w:sz w:val="15"/>
                <w:szCs w:val="15"/>
              </w:rPr>
            </w:pPr>
          </w:p>
          <w:p w14:paraId="0D3299FE" w14:textId="77777777"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14:paraId="694A5C58" w14:textId="77777777"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C58936" w14:textId="77777777"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14:paraId="092DD661"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3E860115" w14:textId="77777777" w:rsidR="00A23B3E" w:rsidRDefault="00A23B3E">
            <w:r>
              <w:rPr>
                <w:rFonts w:ascii="Arial" w:hAnsi="Arial" w:cs="Arial"/>
                <w:sz w:val="15"/>
                <w:szCs w:val="15"/>
              </w:rPr>
              <w:t>[…………][……….…][…………]</w:t>
            </w:r>
          </w:p>
        </w:tc>
      </w:tr>
    </w:tbl>
    <w:p w14:paraId="1609AA44" w14:textId="77777777" w:rsidR="00A23B3E" w:rsidRDefault="00A23B3E">
      <w:pPr>
        <w:pStyle w:val="SectionTitle"/>
        <w:spacing w:before="0" w:after="0"/>
        <w:jc w:val="both"/>
        <w:rPr>
          <w:rFonts w:ascii="Arial" w:hAnsi="Arial" w:cs="Arial"/>
          <w:sz w:val="4"/>
          <w:szCs w:val="4"/>
        </w:rPr>
      </w:pPr>
    </w:p>
    <w:p w14:paraId="0BD5BA6A" w14:textId="77777777" w:rsidR="00A23B3E" w:rsidRDefault="00A23B3E">
      <w:pPr>
        <w:spacing w:before="0"/>
      </w:pPr>
    </w:p>
    <w:p w14:paraId="215D2178" w14:textId="77777777" w:rsidR="00A23B3E" w:rsidRDefault="00A23B3E">
      <w:pPr>
        <w:pStyle w:val="SectionTitle"/>
        <w:pageBreakBefore/>
        <w:spacing w:before="0" w:after="0"/>
        <w:jc w:val="both"/>
        <w:rPr>
          <w:rFonts w:ascii="Arial" w:hAnsi="Arial" w:cs="Arial"/>
          <w:b w:val="0"/>
          <w:caps/>
          <w:sz w:val="15"/>
          <w:szCs w:val="15"/>
        </w:rPr>
      </w:pPr>
    </w:p>
    <w:p w14:paraId="0CD9AB79" w14:textId="77777777"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14:paraId="15940140"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387E4C7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00A1E1" w14:textId="77777777"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4F2655" w14:textId="77777777" w:rsidR="00A23B3E" w:rsidRDefault="00A23B3E">
            <w:r>
              <w:rPr>
                <w:rFonts w:ascii="Arial" w:hAnsi="Arial" w:cs="Arial"/>
                <w:b/>
                <w:sz w:val="15"/>
                <w:szCs w:val="15"/>
              </w:rPr>
              <w:t>Risposta</w:t>
            </w:r>
            <w:r>
              <w:rPr>
                <w:rFonts w:ascii="Arial" w:hAnsi="Arial" w:cs="Arial"/>
                <w:b/>
                <w:i/>
                <w:sz w:val="15"/>
                <w:szCs w:val="15"/>
              </w:rPr>
              <w:t>:</w:t>
            </w:r>
          </w:p>
        </w:tc>
      </w:tr>
      <w:tr w:rsidR="00A23B3E" w14:paraId="23A3D01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47626A" w14:textId="77777777"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14:paraId="2D9774C5" w14:textId="77777777" w:rsidR="00A23B3E" w:rsidRDefault="00A23B3E">
            <w:pPr>
              <w:ind w:left="284" w:hanging="284"/>
              <w:rPr>
                <w:rFonts w:ascii="Arial" w:hAnsi="Arial" w:cs="Arial"/>
                <w:b/>
                <w:sz w:val="12"/>
                <w:szCs w:val="12"/>
              </w:rPr>
            </w:pPr>
          </w:p>
          <w:p w14:paraId="26677180" w14:textId="77777777" w:rsidR="00A23B3E" w:rsidRDefault="00A23B3E">
            <w:pPr>
              <w:ind w:left="284" w:hanging="284"/>
              <w:rPr>
                <w:rFonts w:ascii="Arial" w:hAnsi="Arial" w:cs="Arial"/>
                <w:sz w:val="12"/>
                <w:szCs w:val="12"/>
              </w:rPr>
            </w:pPr>
            <w:r>
              <w:rPr>
                <w:rFonts w:ascii="Arial" w:hAnsi="Arial" w:cs="Arial"/>
                <w:b/>
                <w:sz w:val="15"/>
                <w:szCs w:val="15"/>
              </w:rPr>
              <w:t>e/o,</w:t>
            </w:r>
          </w:p>
          <w:p w14:paraId="6979FD5C" w14:textId="77777777" w:rsidR="00A23B3E" w:rsidRDefault="00A23B3E">
            <w:pPr>
              <w:ind w:left="284" w:hanging="142"/>
              <w:rPr>
                <w:rFonts w:ascii="Arial" w:hAnsi="Arial" w:cs="Arial"/>
                <w:sz w:val="12"/>
                <w:szCs w:val="12"/>
              </w:rPr>
            </w:pPr>
          </w:p>
          <w:p w14:paraId="07F9A5AA" w14:textId="77777777"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6"/>
            </w:r>
            <w:r>
              <w:rPr>
                <w:rFonts w:ascii="Arial" w:hAnsi="Arial" w:cs="Arial"/>
                <w:sz w:val="15"/>
                <w:szCs w:val="15"/>
              </w:rPr>
              <w:t>)</w:t>
            </w:r>
            <w:r>
              <w:rPr>
                <w:rFonts w:ascii="Arial" w:hAnsi="Arial" w:cs="Arial"/>
                <w:b/>
                <w:sz w:val="15"/>
                <w:szCs w:val="15"/>
              </w:rPr>
              <w:t>:</w:t>
            </w:r>
          </w:p>
          <w:p w14:paraId="0F552C2C" w14:textId="77777777"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8C5D6A" w14:textId="77777777"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10E885A6" w14:textId="77777777" w:rsidR="00A23B3E" w:rsidRDefault="00A23B3E">
            <w:pPr>
              <w:rPr>
                <w:rFonts w:ascii="Arial" w:hAnsi="Arial" w:cs="Arial"/>
                <w:sz w:val="15"/>
                <w:szCs w:val="15"/>
              </w:rPr>
            </w:pPr>
            <w:r>
              <w:rPr>
                <w:rFonts w:ascii="Arial" w:hAnsi="Arial" w:cs="Arial"/>
                <w:sz w:val="15"/>
                <w:szCs w:val="15"/>
              </w:rPr>
              <w:t>[……], [……] […] valuta</w:t>
            </w:r>
          </w:p>
          <w:p w14:paraId="435BF87D" w14:textId="77777777" w:rsidR="00A23B3E" w:rsidRDefault="00A23B3E">
            <w:pPr>
              <w:rPr>
                <w:rFonts w:ascii="Arial" w:hAnsi="Arial" w:cs="Arial"/>
                <w:sz w:val="15"/>
                <w:szCs w:val="15"/>
              </w:rPr>
            </w:pPr>
          </w:p>
          <w:p w14:paraId="3A589C51" w14:textId="77777777" w:rsidR="00A23B3E" w:rsidRDefault="00A23B3E">
            <w:pPr>
              <w:rPr>
                <w:rFonts w:ascii="Arial" w:hAnsi="Arial" w:cs="Arial"/>
                <w:sz w:val="15"/>
                <w:szCs w:val="15"/>
              </w:rPr>
            </w:pPr>
          </w:p>
          <w:p w14:paraId="74719F26"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45F358D5" w14:textId="77777777" w:rsidR="00A23B3E" w:rsidRDefault="00A23B3E">
            <w:r>
              <w:rPr>
                <w:rFonts w:ascii="Arial" w:hAnsi="Arial" w:cs="Arial"/>
                <w:sz w:val="15"/>
                <w:szCs w:val="15"/>
              </w:rPr>
              <w:t>[…….…][……..…][……..…]</w:t>
            </w:r>
          </w:p>
        </w:tc>
      </w:tr>
      <w:tr w:rsidR="00A23B3E" w14:paraId="1D3040D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733E6D" w14:textId="77777777"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14:paraId="062EB24B" w14:textId="77777777" w:rsidR="00A23B3E" w:rsidRDefault="00A23B3E">
            <w:pPr>
              <w:rPr>
                <w:rFonts w:ascii="Arial" w:hAnsi="Arial" w:cs="Arial"/>
                <w:sz w:val="15"/>
                <w:szCs w:val="15"/>
              </w:rPr>
            </w:pPr>
            <w:r>
              <w:rPr>
                <w:rFonts w:ascii="Arial" w:hAnsi="Arial" w:cs="Arial"/>
                <w:b/>
                <w:sz w:val="15"/>
                <w:szCs w:val="15"/>
              </w:rPr>
              <w:t>e/o,</w:t>
            </w:r>
          </w:p>
          <w:p w14:paraId="487AA0CA" w14:textId="77777777"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b/>
                <w:sz w:val="15"/>
                <w:szCs w:val="15"/>
              </w:rPr>
              <w:t>:</w:t>
            </w:r>
          </w:p>
          <w:p w14:paraId="23775268"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A11E46" w14:textId="77777777"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471329A3" w14:textId="77777777" w:rsidR="00A23B3E" w:rsidRDefault="00A23B3E">
            <w:pPr>
              <w:rPr>
                <w:rFonts w:ascii="Arial" w:hAnsi="Arial" w:cs="Arial"/>
                <w:sz w:val="15"/>
                <w:szCs w:val="15"/>
              </w:rPr>
            </w:pPr>
            <w:r>
              <w:rPr>
                <w:rFonts w:ascii="Arial" w:hAnsi="Arial" w:cs="Arial"/>
                <w:sz w:val="15"/>
                <w:szCs w:val="15"/>
              </w:rPr>
              <w:t>[……], [……] […] valuta</w:t>
            </w:r>
          </w:p>
          <w:p w14:paraId="4531339F" w14:textId="77777777"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14:paraId="0B9639B3" w14:textId="77777777" w:rsidR="00A23B3E" w:rsidRDefault="00A23B3E">
            <w:r>
              <w:rPr>
                <w:rFonts w:ascii="Arial" w:hAnsi="Arial" w:cs="Arial"/>
                <w:sz w:val="15"/>
                <w:szCs w:val="15"/>
              </w:rPr>
              <w:t>[……….…][…………][…………]</w:t>
            </w:r>
          </w:p>
        </w:tc>
      </w:tr>
      <w:tr w:rsidR="00A23B3E" w14:paraId="18186B8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33AC5A" w14:textId="77777777"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67E065" w14:textId="77777777" w:rsidR="00A23B3E" w:rsidRDefault="00A23B3E">
            <w:r>
              <w:rPr>
                <w:rFonts w:ascii="Arial" w:hAnsi="Arial" w:cs="Arial"/>
                <w:sz w:val="15"/>
                <w:szCs w:val="15"/>
              </w:rPr>
              <w:t>[……]</w:t>
            </w:r>
          </w:p>
        </w:tc>
      </w:tr>
      <w:tr w:rsidR="00A23B3E" w14:paraId="7A782E1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E18536" w14:textId="77777777"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28"/>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14:paraId="15C055CA" w14:textId="77777777"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A7F2E3" w14:textId="77777777"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29"/>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0"/>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5C1DB366" w14:textId="77777777" w:rsidR="00A23B3E" w:rsidRDefault="00A23B3E">
            <w:r>
              <w:rPr>
                <w:rFonts w:ascii="Arial" w:hAnsi="Arial" w:cs="Arial"/>
                <w:sz w:val="15"/>
                <w:szCs w:val="15"/>
              </w:rPr>
              <w:t>[………..…][…………][……….…]</w:t>
            </w:r>
          </w:p>
        </w:tc>
      </w:tr>
      <w:tr w:rsidR="00A23B3E" w14:paraId="00AA374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8D009E" w14:textId="77777777"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14:paraId="0F5DACB4" w14:textId="77777777"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B7403F" w14:textId="77777777" w:rsidR="00A23B3E" w:rsidRDefault="00A23B3E">
            <w:pPr>
              <w:rPr>
                <w:rFonts w:ascii="Arial" w:hAnsi="Arial" w:cs="Arial"/>
                <w:sz w:val="15"/>
                <w:szCs w:val="15"/>
              </w:rPr>
            </w:pPr>
            <w:r>
              <w:rPr>
                <w:rFonts w:ascii="Arial" w:hAnsi="Arial" w:cs="Arial"/>
                <w:sz w:val="15"/>
                <w:szCs w:val="15"/>
              </w:rPr>
              <w:t>[……] […] valuta</w:t>
            </w:r>
          </w:p>
          <w:p w14:paraId="6C2875F8" w14:textId="77777777"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14:paraId="67429710" w14:textId="77777777"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14:paraId="4217747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1758F1" w14:textId="77777777"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14:paraId="23BBC73B" w14:textId="77777777"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D6F1D1" w14:textId="77777777"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14:paraId="5207DD24"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12BB9A34" w14:textId="77777777" w:rsidR="00A23B3E" w:rsidRDefault="00A23B3E">
            <w:r>
              <w:rPr>
                <w:rFonts w:ascii="Arial" w:hAnsi="Arial" w:cs="Arial"/>
                <w:sz w:val="15"/>
                <w:szCs w:val="15"/>
              </w:rPr>
              <w:lastRenderedPageBreak/>
              <w:t>[…………..][……….…][………..…]</w:t>
            </w:r>
          </w:p>
        </w:tc>
      </w:tr>
    </w:tbl>
    <w:p w14:paraId="18DCB0B6" w14:textId="77777777" w:rsidR="00A23B3E" w:rsidRDefault="00A23B3E">
      <w:pPr>
        <w:pStyle w:val="SectionTitle"/>
        <w:spacing w:before="0" w:after="0"/>
        <w:jc w:val="both"/>
        <w:rPr>
          <w:rFonts w:ascii="Arial" w:hAnsi="Arial" w:cs="Arial"/>
          <w:caps/>
          <w:sz w:val="15"/>
          <w:szCs w:val="15"/>
        </w:rPr>
      </w:pPr>
    </w:p>
    <w:p w14:paraId="6573ECAA" w14:textId="77777777" w:rsidR="00A23B3E" w:rsidRDefault="00A23B3E">
      <w:pPr>
        <w:pStyle w:val="Titolo1"/>
        <w:spacing w:before="0" w:after="0"/>
        <w:ind w:left="850"/>
        <w:rPr>
          <w:sz w:val="16"/>
          <w:szCs w:val="16"/>
        </w:rPr>
      </w:pPr>
    </w:p>
    <w:p w14:paraId="2B4B1897" w14:textId="77777777"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14:paraId="7AFB22BB" w14:textId="77777777" w:rsidR="00A23B3E" w:rsidRPr="003A443E" w:rsidRDefault="00A23B3E">
      <w:pPr>
        <w:pStyle w:val="Titolo1"/>
        <w:spacing w:before="0" w:after="0"/>
        <w:ind w:left="850"/>
        <w:rPr>
          <w:color w:val="000000"/>
          <w:sz w:val="16"/>
          <w:szCs w:val="16"/>
        </w:rPr>
      </w:pPr>
    </w:p>
    <w:p w14:paraId="0F7063E3"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6281885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B4A9FE" w14:textId="77777777" w:rsidR="00A23B3E" w:rsidRDefault="00A23B3E">
            <w:bookmarkStart w:id="1" w:name="_DV_M4301"/>
            <w:bookmarkStart w:id="2" w:name="_DV_M4300"/>
            <w:bookmarkEnd w:id="1"/>
            <w:bookmarkEnd w:id="2"/>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EA6DC2" w14:textId="77777777" w:rsidR="00A23B3E" w:rsidRDefault="00A23B3E">
            <w:r>
              <w:rPr>
                <w:rFonts w:ascii="Arial" w:hAnsi="Arial" w:cs="Arial"/>
                <w:b/>
                <w:sz w:val="15"/>
                <w:szCs w:val="15"/>
              </w:rPr>
              <w:t>Risposta</w:t>
            </w:r>
            <w:r>
              <w:rPr>
                <w:rFonts w:ascii="Arial" w:hAnsi="Arial" w:cs="Arial"/>
                <w:b/>
                <w:i/>
                <w:sz w:val="15"/>
                <w:szCs w:val="15"/>
              </w:rPr>
              <w:t>:</w:t>
            </w:r>
          </w:p>
        </w:tc>
      </w:tr>
      <w:tr w:rsidR="00A23B3E" w14:paraId="2B34514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5740ED" w14:textId="77777777"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1"/>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14:paraId="1462921A" w14:textId="77777777"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8BA64B" w14:textId="77777777"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14:paraId="1C776397" w14:textId="77777777" w:rsidR="00A23B3E" w:rsidRDefault="00A23B3E">
            <w:r>
              <w:rPr>
                <w:rFonts w:ascii="Arial" w:hAnsi="Arial" w:cs="Arial"/>
                <w:sz w:val="15"/>
                <w:szCs w:val="15"/>
              </w:rPr>
              <w:t>[…………][………..…][……….…]</w:t>
            </w:r>
          </w:p>
        </w:tc>
      </w:tr>
      <w:tr w:rsidR="00A23B3E" w14:paraId="59EEA94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1DE356" w14:textId="77777777"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14:paraId="42A720FA" w14:textId="77777777"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2"/>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A8DC48" w14:textId="77777777"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14:paraId="0917783F" w14:textId="77777777"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14:paraId="0D9CAEE4"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646CC44E" w14:textId="77777777"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3BB3BFC0" w14:textId="77777777"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79CFF34D" w14:textId="77777777"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39B5C6E9" w14:textId="77777777" w:rsidR="00A23B3E" w:rsidRDefault="00A23B3E">
                  <w:r>
                    <w:rPr>
                      <w:rFonts w:ascii="Arial" w:hAnsi="Arial" w:cs="Arial"/>
                      <w:sz w:val="15"/>
                      <w:szCs w:val="15"/>
                    </w:rPr>
                    <w:t>destinatari</w:t>
                  </w:r>
                </w:p>
              </w:tc>
            </w:tr>
            <w:tr w:rsidR="00A23B3E" w14:paraId="439BB64B"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4EEE16ED" w14:textId="77777777"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1EF2617C" w14:textId="77777777"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53928E4A" w14:textId="77777777"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38698839" w14:textId="77777777" w:rsidR="00A23B3E" w:rsidRDefault="00A23B3E">
                  <w:pPr>
                    <w:rPr>
                      <w:rFonts w:ascii="Arial" w:hAnsi="Arial" w:cs="Arial"/>
                      <w:sz w:val="15"/>
                      <w:szCs w:val="15"/>
                    </w:rPr>
                  </w:pPr>
                </w:p>
              </w:tc>
            </w:tr>
          </w:tbl>
          <w:p w14:paraId="47AD2EF1" w14:textId="77777777" w:rsidR="00A23B3E" w:rsidRDefault="00A23B3E">
            <w:pPr>
              <w:rPr>
                <w:rFonts w:ascii="Arial" w:hAnsi="Arial" w:cs="Arial"/>
                <w:sz w:val="15"/>
                <w:szCs w:val="15"/>
              </w:rPr>
            </w:pPr>
          </w:p>
        </w:tc>
      </w:tr>
      <w:tr w:rsidR="00A23B3E" w14:paraId="65E4D40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E08E1D" w14:textId="77777777"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3"/>
            </w:r>
            <w:r>
              <w:rPr>
                <w:rFonts w:ascii="Arial" w:hAnsi="Arial" w:cs="Arial"/>
                <w:sz w:val="15"/>
                <w:szCs w:val="15"/>
              </w:rPr>
              <w:t>), citando in particolare quelli responsabili del controllo della qualità:</w:t>
            </w:r>
          </w:p>
          <w:p w14:paraId="48B8C467" w14:textId="77777777"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538366" w14:textId="77777777"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14:paraId="77A81BD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A78ABB" w14:textId="77777777"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81EE84" w14:textId="77777777" w:rsidR="00A23B3E" w:rsidRDefault="00A23B3E">
            <w:r>
              <w:rPr>
                <w:rFonts w:ascii="Arial" w:hAnsi="Arial" w:cs="Arial"/>
                <w:sz w:val="15"/>
                <w:szCs w:val="15"/>
              </w:rPr>
              <w:t>[……….…]</w:t>
            </w:r>
          </w:p>
        </w:tc>
      </w:tr>
      <w:tr w:rsidR="00A23B3E" w14:paraId="5176358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40D170" w14:textId="77777777"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AF705B" w14:textId="77777777" w:rsidR="00A23B3E" w:rsidRDefault="00A23B3E">
            <w:r>
              <w:rPr>
                <w:rFonts w:ascii="Arial" w:hAnsi="Arial" w:cs="Arial"/>
                <w:sz w:val="15"/>
                <w:szCs w:val="15"/>
              </w:rPr>
              <w:t>[……….…]</w:t>
            </w:r>
          </w:p>
        </w:tc>
      </w:tr>
      <w:tr w:rsidR="00A23B3E" w14:paraId="0187846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EFD65B" w14:textId="77777777"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14:paraId="11FF2CE4" w14:textId="77777777"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4"/>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69D36A" w14:textId="77777777"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14:paraId="47E03FE8" w14:textId="77777777" w:rsidR="00A23B3E" w:rsidRDefault="00A23B3E">
            <w:pPr>
              <w:rPr>
                <w:rFonts w:ascii="Arial" w:hAnsi="Arial" w:cs="Arial"/>
                <w:sz w:val="15"/>
                <w:szCs w:val="15"/>
              </w:rPr>
            </w:pPr>
            <w:r>
              <w:rPr>
                <w:rFonts w:ascii="Arial" w:hAnsi="Arial" w:cs="Arial"/>
                <w:sz w:val="15"/>
                <w:szCs w:val="15"/>
              </w:rPr>
              <w:br/>
              <w:t>[ ] Sì [ ] No</w:t>
            </w:r>
          </w:p>
          <w:p w14:paraId="01007C2E" w14:textId="77777777" w:rsidR="00350D7E" w:rsidRDefault="00350D7E">
            <w:pPr>
              <w:rPr>
                <w:rFonts w:ascii="Arial" w:hAnsi="Arial" w:cs="Arial"/>
                <w:sz w:val="15"/>
                <w:szCs w:val="15"/>
              </w:rPr>
            </w:pPr>
          </w:p>
          <w:p w14:paraId="0AA89C79" w14:textId="77777777" w:rsidR="00350D7E" w:rsidRDefault="00350D7E"/>
        </w:tc>
      </w:tr>
      <w:tr w:rsidR="00A23B3E" w14:paraId="121172E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F05753" w14:textId="77777777"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14:paraId="0D52E7CE" w14:textId="77777777" w:rsidR="00A23B3E" w:rsidRDefault="00A23B3E">
            <w:pPr>
              <w:rPr>
                <w:rFonts w:ascii="Arial" w:hAnsi="Arial" w:cs="Arial"/>
                <w:b/>
                <w:i/>
                <w:sz w:val="15"/>
                <w:szCs w:val="15"/>
              </w:rPr>
            </w:pPr>
            <w:r>
              <w:rPr>
                <w:rFonts w:ascii="Arial" w:hAnsi="Arial" w:cs="Arial"/>
                <w:sz w:val="15"/>
                <w:szCs w:val="15"/>
              </w:rPr>
              <w:t>a)       lo stesso prestatore di servizi o imprenditore,</w:t>
            </w:r>
          </w:p>
          <w:p w14:paraId="40938C99" w14:textId="77777777" w:rsidR="00A23B3E" w:rsidRDefault="00A23B3E">
            <w:pPr>
              <w:ind w:left="426"/>
              <w:rPr>
                <w:rFonts w:ascii="Arial" w:hAnsi="Arial" w:cs="Arial"/>
                <w:sz w:val="15"/>
                <w:szCs w:val="15"/>
              </w:rPr>
            </w:pPr>
            <w:r>
              <w:rPr>
                <w:rFonts w:ascii="Arial" w:hAnsi="Arial" w:cs="Arial"/>
                <w:b/>
                <w:i/>
                <w:sz w:val="15"/>
                <w:szCs w:val="15"/>
              </w:rPr>
              <w:lastRenderedPageBreak/>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14:paraId="77859D59" w14:textId="77777777"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F26261" w14:textId="77777777" w:rsidR="00A23B3E" w:rsidRDefault="00A23B3E">
            <w:pPr>
              <w:rPr>
                <w:rFonts w:ascii="Arial" w:hAnsi="Arial" w:cs="Arial"/>
                <w:sz w:val="15"/>
                <w:szCs w:val="15"/>
              </w:rPr>
            </w:pPr>
            <w:r>
              <w:rPr>
                <w:rFonts w:ascii="Arial" w:hAnsi="Arial" w:cs="Arial"/>
                <w:sz w:val="15"/>
                <w:szCs w:val="15"/>
              </w:rPr>
              <w:lastRenderedPageBreak/>
              <w:br/>
            </w:r>
          </w:p>
          <w:p w14:paraId="7CB51799" w14:textId="77777777"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lastRenderedPageBreak/>
              <w:br/>
            </w:r>
          </w:p>
          <w:p w14:paraId="4A574C28" w14:textId="77777777" w:rsidR="00A23B3E" w:rsidRDefault="00A23B3E">
            <w:r>
              <w:rPr>
                <w:rFonts w:ascii="Arial" w:hAnsi="Arial" w:cs="Arial"/>
                <w:sz w:val="15"/>
                <w:szCs w:val="15"/>
              </w:rPr>
              <w:br/>
              <w:t>b) [………..…]</w:t>
            </w:r>
          </w:p>
        </w:tc>
      </w:tr>
      <w:tr w:rsidR="00A23B3E" w14:paraId="6FC5756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70B4C5" w14:textId="77777777"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D3C8A6" w14:textId="77777777" w:rsidR="00A23B3E" w:rsidRDefault="00A23B3E">
            <w:r>
              <w:rPr>
                <w:rFonts w:ascii="Arial" w:hAnsi="Arial" w:cs="Arial"/>
                <w:sz w:val="15"/>
                <w:szCs w:val="15"/>
              </w:rPr>
              <w:t>[…………..…]</w:t>
            </w:r>
          </w:p>
        </w:tc>
      </w:tr>
      <w:tr w:rsidR="00A23B3E" w14:paraId="32CC6BB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35B5E1" w14:textId="77777777"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8F3AE6" w14:textId="77777777" w:rsidR="00A23B3E" w:rsidRDefault="00A23B3E">
            <w:pPr>
              <w:spacing w:before="0" w:after="0"/>
              <w:rPr>
                <w:rFonts w:ascii="Arial" w:hAnsi="Arial" w:cs="Arial"/>
                <w:sz w:val="15"/>
                <w:szCs w:val="15"/>
              </w:rPr>
            </w:pPr>
            <w:r>
              <w:rPr>
                <w:rFonts w:ascii="Arial" w:hAnsi="Arial" w:cs="Arial"/>
                <w:sz w:val="15"/>
                <w:szCs w:val="15"/>
              </w:rPr>
              <w:t>Anno, organico medio annuo:</w:t>
            </w:r>
          </w:p>
          <w:p w14:paraId="29D3724E" w14:textId="77777777" w:rsidR="00A23B3E" w:rsidRDefault="00A23B3E">
            <w:pPr>
              <w:spacing w:before="0" w:after="0"/>
              <w:rPr>
                <w:rFonts w:ascii="Arial" w:hAnsi="Arial" w:cs="Arial"/>
                <w:sz w:val="15"/>
                <w:szCs w:val="15"/>
              </w:rPr>
            </w:pPr>
            <w:r>
              <w:rPr>
                <w:rFonts w:ascii="Arial" w:hAnsi="Arial" w:cs="Arial"/>
                <w:sz w:val="15"/>
                <w:szCs w:val="15"/>
              </w:rPr>
              <w:t>[…………],[……..…],</w:t>
            </w:r>
          </w:p>
          <w:p w14:paraId="2FD4F1C7" w14:textId="77777777" w:rsidR="00A23B3E" w:rsidRDefault="00A23B3E">
            <w:pPr>
              <w:spacing w:before="0" w:after="0"/>
              <w:rPr>
                <w:rFonts w:ascii="Arial" w:hAnsi="Arial" w:cs="Arial"/>
                <w:sz w:val="15"/>
                <w:szCs w:val="15"/>
              </w:rPr>
            </w:pPr>
            <w:r>
              <w:rPr>
                <w:rFonts w:ascii="Arial" w:hAnsi="Arial" w:cs="Arial"/>
                <w:sz w:val="15"/>
                <w:szCs w:val="15"/>
              </w:rPr>
              <w:t>[…………],[……..…],</w:t>
            </w:r>
          </w:p>
          <w:p w14:paraId="174C3829" w14:textId="77777777" w:rsidR="00A23B3E" w:rsidRDefault="00A23B3E">
            <w:pPr>
              <w:spacing w:before="0" w:after="0"/>
              <w:rPr>
                <w:rFonts w:ascii="Arial" w:hAnsi="Arial" w:cs="Arial"/>
                <w:sz w:val="15"/>
                <w:szCs w:val="15"/>
              </w:rPr>
            </w:pPr>
            <w:r>
              <w:rPr>
                <w:rFonts w:ascii="Arial" w:hAnsi="Arial" w:cs="Arial"/>
                <w:sz w:val="15"/>
                <w:szCs w:val="15"/>
              </w:rPr>
              <w:t>[…………],[……..…],</w:t>
            </w:r>
          </w:p>
          <w:p w14:paraId="621340B4" w14:textId="77777777" w:rsidR="00A23B3E" w:rsidRDefault="00A23B3E">
            <w:pPr>
              <w:spacing w:before="0" w:after="0"/>
              <w:rPr>
                <w:rFonts w:ascii="Arial" w:hAnsi="Arial" w:cs="Arial"/>
                <w:sz w:val="15"/>
                <w:szCs w:val="15"/>
              </w:rPr>
            </w:pPr>
            <w:r>
              <w:rPr>
                <w:rFonts w:ascii="Arial" w:hAnsi="Arial" w:cs="Arial"/>
                <w:sz w:val="15"/>
                <w:szCs w:val="15"/>
              </w:rPr>
              <w:t>Anno, numero di dirigenti</w:t>
            </w:r>
          </w:p>
          <w:p w14:paraId="17A621FE" w14:textId="77777777" w:rsidR="00A23B3E" w:rsidRDefault="00A23B3E">
            <w:pPr>
              <w:spacing w:before="0" w:after="0"/>
              <w:rPr>
                <w:rFonts w:ascii="Arial" w:hAnsi="Arial" w:cs="Arial"/>
                <w:sz w:val="15"/>
                <w:szCs w:val="15"/>
              </w:rPr>
            </w:pPr>
            <w:r>
              <w:rPr>
                <w:rFonts w:ascii="Arial" w:hAnsi="Arial" w:cs="Arial"/>
                <w:sz w:val="15"/>
                <w:szCs w:val="15"/>
              </w:rPr>
              <w:t>[…………],[……..…],</w:t>
            </w:r>
          </w:p>
          <w:p w14:paraId="5B72D6A0" w14:textId="77777777" w:rsidR="00A23B3E" w:rsidRDefault="00A23B3E">
            <w:pPr>
              <w:spacing w:before="0" w:after="0"/>
              <w:rPr>
                <w:rFonts w:ascii="Arial" w:hAnsi="Arial" w:cs="Arial"/>
                <w:sz w:val="15"/>
                <w:szCs w:val="15"/>
              </w:rPr>
            </w:pPr>
            <w:r>
              <w:rPr>
                <w:rFonts w:ascii="Arial" w:hAnsi="Arial" w:cs="Arial"/>
                <w:sz w:val="15"/>
                <w:szCs w:val="15"/>
              </w:rPr>
              <w:t>[…………],[……..…],</w:t>
            </w:r>
          </w:p>
          <w:p w14:paraId="5FA0B1A8" w14:textId="77777777" w:rsidR="00A23B3E" w:rsidRDefault="00A23B3E">
            <w:pPr>
              <w:spacing w:before="0" w:after="0"/>
            </w:pPr>
            <w:r>
              <w:rPr>
                <w:rFonts w:ascii="Arial" w:hAnsi="Arial" w:cs="Arial"/>
                <w:sz w:val="15"/>
                <w:szCs w:val="15"/>
              </w:rPr>
              <w:t>[…………],[……..…]</w:t>
            </w:r>
          </w:p>
        </w:tc>
      </w:tr>
      <w:tr w:rsidR="00A23B3E" w14:paraId="2349B77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4C7A8E" w14:textId="77777777"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069331" w14:textId="77777777" w:rsidR="00A23B3E" w:rsidRDefault="00A23B3E">
            <w:r>
              <w:rPr>
                <w:rFonts w:ascii="Arial" w:hAnsi="Arial" w:cs="Arial"/>
                <w:sz w:val="15"/>
                <w:szCs w:val="15"/>
              </w:rPr>
              <w:t>[…………]</w:t>
            </w:r>
          </w:p>
        </w:tc>
      </w:tr>
      <w:tr w:rsidR="00A23B3E" w14:paraId="2D1AEDE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0F083F" w14:textId="77777777"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BC3A73" w14:textId="77777777" w:rsidR="00A23B3E" w:rsidRDefault="00A23B3E">
            <w:r>
              <w:rPr>
                <w:rFonts w:ascii="Arial" w:hAnsi="Arial" w:cs="Arial"/>
                <w:sz w:val="15"/>
                <w:szCs w:val="15"/>
              </w:rPr>
              <w:t>[…………]</w:t>
            </w:r>
          </w:p>
        </w:tc>
      </w:tr>
      <w:tr w:rsidR="00A23B3E" w14:paraId="206203E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264DA6" w14:textId="77777777"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417DE51F" w14:textId="77777777"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14:paraId="15CBAE01" w14:textId="77777777"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14:paraId="41DF2ABD"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776E5A" w14:textId="77777777" w:rsidR="00A23B3E" w:rsidRDefault="00A23B3E">
            <w:pPr>
              <w:rPr>
                <w:rFonts w:ascii="Arial" w:hAnsi="Arial" w:cs="Arial"/>
                <w:sz w:val="15"/>
                <w:szCs w:val="15"/>
              </w:rPr>
            </w:pPr>
          </w:p>
          <w:p w14:paraId="65D1366E" w14:textId="77777777" w:rsidR="00A23B3E" w:rsidRDefault="00A23B3E">
            <w:pPr>
              <w:rPr>
                <w:rFonts w:ascii="Arial" w:hAnsi="Arial" w:cs="Arial"/>
                <w:sz w:val="15"/>
                <w:szCs w:val="15"/>
              </w:rPr>
            </w:pPr>
          </w:p>
          <w:p w14:paraId="2621FB98" w14:textId="77777777"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14:paraId="00BDC3B3" w14:textId="77777777" w:rsidR="00A23B3E" w:rsidRDefault="00A23B3E">
            <w:pPr>
              <w:rPr>
                <w:rFonts w:ascii="Arial" w:hAnsi="Arial" w:cs="Arial"/>
                <w:sz w:val="15"/>
                <w:szCs w:val="15"/>
              </w:rPr>
            </w:pPr>
          </w:p>
          <w:p w14:paraId="0B095677" w14:textId="77777777" w:rsidR="00A23B3E" w:rsidRDefault="00A23B3E">
            <w:pPr>
              <w:rPr>
                <w:rFonts w:ascii="Arial" w:hAnsi="Arial" w:cs="Arial"/>
                <w:sz w:val="15"/>
                <w:szCs w:val="15"/>
              </w:rPr>
            </w:pPr>
          </w:p>
          <w:p w14:paraId="0046BBB2" w14:textId="77777777"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14:paraId="349B5DF0"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476FA036" w14:textId="77777777" w:rsidR="00A23B3E" w:rsidRDefault="00A23B3E">
            <w:r>
              <w:rPr>
                <w:rFonts w:ascii="Arial" w:hAnsi="Arial" w:cs="Arial"/>
                <w:sz w:val="15"/>
                <w:szCs w:val="15"/>
              </w:rPr>
              <w:t>[……….…][……….…][…………]</w:t>
            </w:r>
          </w:p>
        </w:tc>
      </w:tr>
      <w:tr w:rsidR="00A23B3E" w14:paraId="79E8FF2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3DAE8E" w14:textId="77777777"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385E6969" w14:textId="77777777"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14:paraId="18FEA34F" w14:textId="77777777"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14:paraId="7BCBD015" w14:textId="77777777"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FAB348" w14:textId="77777777"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14:paraId="30BCC286" w14:textId="77777777" w:rsidR="00A23B3E" w:rsidRDefault="00A23B3E">
            <w:pPr>
              <w:spacing w:before="0" w:after="0"/>
              <w:rPr>
                <w:rFonts w:ascii="Arial" w:hAnsi="Arial" w:cs="Arial"/>
                <w:sz w:val="15"/>
                <w:szCs w:val="15"/>
              </w:rPr>
            </w:pPr>
          </w:p>
          <w:p w14:paraId="547F61B3" w14:textId="77777777" w:rsidR="00A23B3E" w:rsidRDefault="00A23B3E">
            <w:pPr>
              <w:spacing w:before="0" w:after="0"/>
              <w:rPr>
                <w:rFonts w:ascii="Arial" w:hAnsi="Arial" w:cs="Arial"/>
                <w:sz w:val="15"/>
                <w:szCs w:val="15"/>
              </w:rPr>
            </w:pPr>
          </w:p>
          <w:p w14:paraId="35D3F3C2" w14:textId="77777777"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14:paraId="1F3B2A40" w14:textId="77777777" w:rsidR="00A23B3E" w:rsidRDefault="00A23B3E">
            <w:pPr>
              <w:spacing w:before="0" w:after="0"/>
              <w:rPr>
                <w:rFonts w:ascii="Arial" w:hAnsi="Arial" w:cs="Arial"/>
                <w:sz w:val="15"/>
                <w:szCs w:val="15"/>
              </w:rPr>
            </w:pPr>
          </w:p>
          <w:p w14:paraId="3BD0ABBF" w14:textId="77777777"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4F5997B3" w14:textId="77777777" w:rsidR="00A23B3E" w:rsidRDefault="00A23B3E">
            <w:pPr>
              <w:spacing w:before="0" w:after="0"/>
              <w:rPr>
                <w:rFonts w:ascii="Arial" w:hAnsi="Arial" w:cs="Arial"/>
                <w:sz w:val="15"/>
                <w:szCs w:val="15"/>
              </w:rPr>
            </w:pPr>
            <w:r>
              <w:rPr>
                <w:rFonts w:ascii="Arial" w:hAnsi="Arial" w:cs="Arial"/>
                <w:sz w:val="15"/>
                <w:szCs w:val="15"/>
              </w:rPr>
              <w:t>[………..…][………….…][………….…]</w:t>
            </w:r>
          </w:p>
          <w:p w14:paraId="3B1D9BA6" w14:textId="77777777" w:rsidR="002E43BE" w:rsidRDefault="002E43BE">
            <w:pPr>
              <w:spacing w:before="0" w:after="0"/>
            </w:pPr>
          </w:p>
        </w:tc>
      </w:tr>
      <w:tr w:rsidR="00A23B3E" w:rsidRPr="003A443E" w14:paraId="4D688FC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92534F" w14:textId="77777777"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14:paraId="5A93088A" w14:textId="77777777"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BB864D"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14:paraId="161C0E98" w14:textId="77777777" w:rsidR="00A23B3E" w:rsidRPr="003A443E" w:rsidRDefault="00A23B3E">
            <w:pPr>
              <w:rPr>
                <w:color w:val="000000"/>
              </w:rPr>
            </w:pPr>
            <w:r w:rsidRPr="003A443E">
              <w:rPr>
                <w:rFonts w:ascii="Arial" w:hAnsi="Arial" w:cs="Arial"/>
                <w:color w:val="000000"/>
                <w:sz w:val="15"/>
                <w:szCs w:val="15"/>
              </w:rPr>
              <w:lastRenderedPageBreak/>
              <w:t>[…………..][……….…][………..…]</w:t>
            </w:r>
          </w:p>
        </w:tc>
      </w:tr>
    </w:tbl>
    <w:p w14:paraId="3F614FE3" w14:textId="77777777" w:rsidR="00A23B3E" w:rsidRPr="003A443E" w:rsidRDefault="00A23B3E">
      <w:pPr>
        <w:jc w:val="both"/>
        <w:rPr>
          <w:rFonts w:ascii="Arial" w:hAnsi="Arial" w:cs="Arial"/>
          <w:color w:val="000000"/>
          <w:sz w:val="15"/>
          <w:szCs w:val="15"/>
        </w:rPr>
      </w:pPr>
    </w:p>
    <w:p w14:paraId="13429BF2" w14:textId="77777777"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14:paraId="7D655CA4" w14:textId="77777777"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701DA7A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9FF597" w14:textId="77777777"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9D7EFD" w14:textId="77777777" w:rsidR="00A23B3E" w:rsidRDefault="00A23B3E">
            <w:r>
              <w:rPr>
                <w:rFonts w:ascii="Arial" w:hAnsi="Arial" w:cs="Arial"/>
                <w:b/>
                <w:w w:val="0"/>
                <w:sz w:val="15"/>
                <w:szCs w:val="15"/>
              </w:rPr>
              <w:t>Risposta:</w:t>
            </w:r>
          </w:p>
        </w:tc>
      </w:tr>
      <w:tr w:rsidR="00A23B3E" w14:paraId="1C2656C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B548F9" w14:textId="77777777"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14:paraId="11BD3ED1" w14:textId="77777777"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14:paraId="241FA0E8"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6CBAF9" w14:textId="77777777"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224DC25E" w14:textId="77777777" w:rsidR="00A23B3E" w:rsidRDefault="00A23B3E">
            <w:r>
              <w:rPr>
                <w:rFonts w:ascii="Arial" w:hAnsi="Arial" w:cs="Arial"/>
                <w:sz w:val="15"/>
                <w:szCs w:val="15"/>
              </w:rPr>
              <w:t>[……..…][…………][…………]</w:t>
            </w:r>
          </w:p>
        </w:tc>
      </w:tr>
      <w:tr w:rsidR="00A23B3E" w14:paraId="3961CA6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DD01B1" w14:textId="77777777"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14:paraId="0A96A983" w14:textId="77777777"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14:paraId="50F1C1A2"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9E42C9" w14:textId="77777777"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0374F82F" w14:textId="77777777" w:rsidR="00A23B3E" w:rsidRDefault="00A23B3E">
            <w:r>
              <w:rPr>
                <w:rFonts w:ascii="Arial" w:hAnsi="Arial" w:cs="Arial"/>
                <w:sz w:val="15"/>
                <w:szCs w:val="15"/>
              </w:rPr>
              <w:t xml:space="preserve"> […………][……..…][……..…]</w:t>
            </w:r>
          </w:p>
        </w:tc>
      </w:tr>
    </w:tbl>
    <w:p w14:paraId="779F05D8" w14:textId="77777777" w:rsidR="00A23B3E" w:rsidRDefault="00A23B3E">
      <w:pPr>
        <w:rPr>
          <w:rFonts w:ascii="Arial" w:hAnsi="Arial" w:cs="Arial"/>
          <w:sz w:val="15"/>
          <w:szCs w:val="15"/>
        </w:rPr>
      </w:pPr>
    </w:p>
    <w:p w14:paraId="2AB0184C" w14:textId="77777777"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14:paraId="40A0D395" w14:textId="77777777"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4E1C8E7" w14:textId="77777777"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14:paraId="14E53497" w14:textId="77777777"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14:paraId="0781ECA7"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1F4346" w14:textId="77777777"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226493AC" w14:textId="77777777" w:rsidR="00A23B3E" w:rsidRDefault="00A23B3E">
            <w:r>
              <w:rPr>
                <w:rFonts w:ascii="Arial" w:hAnsi="Arial" w:cs="Arial"/>
                <w:b/>
                <w:w w:val="0"/>
                <w:sz w:val="15"/>
                <w:szCs w:val="15"/>
              </w:rPr>
              <w:t>Risposta:</w:t>
            </w:r>
          </w:p>
        </w:tc>
      </w:tr>
      <w:tr w:rsidR="00A23B3E" w14:paraId="2A90EB97"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607ADE" w14:textId="77777777"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14:paraId="765652F6" w14:textId="77777777"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14:paraId="68B9B009" w14:textId="77777777"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6"/>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36A32F19" w14:textId="77777777"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7"/>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14:paraId="2D52A627"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56BCF85D" w14:textId="77777777" w:rsidR="00A23B3E" w:rsidRDefault="00A23B3E">
            <w:r>
              <w:rPr>
                <w:rFonts w:ascii="Arial" w:hAnsi="Arial" w:cs="Arial"/>
                <w:sz w:val="15"/>
                <w:szCs w:val="15"/>
              </w:rPr>
              <w:t>[………..…][……………][……………](</w:t>
            </w:r>
            <w:r>
              <w:rPr>
                <w:rStyle w:val="Rimandonotaapidipagina"/>
                <w:rFonts w:ascii="Arial" w:hAnsi="Arial" w:cs="Arial"/>
                <w:sz w:val="15"/>
                <w:szCs w:val="15"/>
              </w:rPr>
              <w:footnoteReference w:id="38"/>
            </w:r>
            <w:r>
              <w:rPr>
                <w:rFonts w:ascii="Arial" w:hAnsi="Arial" w:cs="Arial"/>
                <w:sz w:val="15"/>
                <w:szCs w:val="15"/>
              </w:rPr>
              <w:t>)</w:t>
            </w:r>
          </w:p>
        </w:tc>
      </w:tr>
    </w:tbl>
    <w:p w14:paraId="14AAD799" w14:textId="77777777" w:rsidR="00A23B3E" w:rsidRDefault="00A23B3E">
      <w:pPr>
        <w:pStyle w:val="ChapterTitle"/>
        <w:jc w:val="both"/>
        <w:rPr>
          <w:rFonts w:ascii="Arial" w:hAnsi="Arial" w:cs="Arial"/>
          <w:sz w:val="15"/>
          <w:szCs w:val="15"/>
        </w:rPr>
      </w:pPr>
    </w:p>
    <w:p w14:paraId="791DD6F4" w14:textId="77777777" w:rsidR="00A23B3E" w:rsidRDefault="00A23B3E" w:rsidP="00BF74E1">
      <w:pPr>
        <w:pStyle w:val="ChapterTitle"/>
        <w:rPr>
          <w:rFonts w:ascii="Arial" w:hAnsi="Arial" w:cs="Arial"/>
          <w:i/>
          <w:sz w:val="15"/>
          <w:szCs w:val="15"/>
        </w:rPr>
      </w:pPr>
      <w:r>
        <w:rPr>
          <w:sz w:val="19"/>
          <w:szCs w:val="19"/>
        </w:rPr>
        <w:t>Parte VI: Dichiarazioni finali</w:t>
      </w:r>
    </w:p>
    <w:p w14:paraId="08CC4EB2" w14:textId="77777777"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14:paraId="20F3C67A" w14:textId="77777777"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14:paraId="4311F88F"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39"/>
      </w:r>
      <w:r w:rsidRPr="000953DC">
        <w:rPr>
          <w:rFonts w:ascii="Arial" w:hAnsi="Arial" w:cs="Arial"/>
          <w:sz w:val="15"/>
          <w:szCs w:val="15"/>
        </w:rPr>
        <w:t>)</w:t>
      </w:r>
      <w:r w:rsidRPr="000953DC">
        <w:rPr>
          <w:rFonts w:ascii="Arial" w:hAnsi="Arial" w:cs="Arial"/>
          <w:i/>
          <w:sz w:val="15"/>
          <w:szCs w:val="15"/>
        </w:rPr>
        <w:t>, oppure</w:t>
      </w:r>
    </w:p>
    <w:p w14:paraId="23794F4E"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0"/>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14:paraId="7FE43681" w14:textId="77777777"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14:paraId="710BE487" w14:textId="77777777" w:rsidR="00A23B3E" w:rsidRDefault="00A23B3E">
      <w:pPr>
        <w:rPr>
          <w:rFonts w:ascii="Arial" w:hAnsi="Arial" w:cs="Arial"/>
          <w:i/>
          <w:sz w:val="15"/>
          <w:szCs w:val="15"/>
        </w:rPr>
      </w:pPr>
      <w:r>
        <w:rPr>
          <w:rFonts w:ascii="Arial" w:hAnsi="Arial" w:cs="Arial"/>
          <w:i/>
          <w:sz w:val="15"/>
          <w:szCs w:val="15"/>
        </w:rPr>
        <w:t xml:space="preserve"> </w:t>
      </w:r>
    </w:p>
    <w:p w14:paraId="704AFE02" w14:textId="77777777" w:rsidR="00A23B3E" w:rsidRPr="00BF74E1" w:rsidRDefault="00A23B3E">
      <w:pPr>
        <w:rPr>
          <w:rFonts w:ascii="Arial" w:hAnsi="Arial" w:cs="Arial"/>
          <w:i/>
          <w:sz w:val="14"/>
          <w:szCs w:val="14"/>
        </w:rPr>
      </w:pPr>
    </w:p>
    <w:p w14:paraId="07FF9362" w14:textId="77777777"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14:paraId="72C5C56E" w14:textId="77777777" w:rsidR="00A23B3E" w:rsidRDefault="00A23B3E">
      <w:pPr>
        <w:pStyle w:val="Titrearticle"/>
        <w:jc w:val="both"/>
        <w:rPr>
          <w:rFonts w:ascii="Arial" w:hAnsi="Arial" w:cs="Arial"/>
          <w:sz w:val="15"/>
          <w:szCs w:val="15"/>
        </w:rPr>
      </w:pPr>
    </w:p>
    <w:p w14:paraId="2833FAF5" w14:textId="77777777" w:rsidR="000A7B33" w:rsidRDefault="000A7B33">
      <w:bookmarkStart w:id="3" w:name="_DV_C939"/>
      <w:bookmarkEnd w:id="3"/>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E4E8F" w14:textId="77777777" w:rsidR="00F60D13" w:rsidRDefault="00F60D13">
      <w:pPr>
        <w:spacing w:before="0" w:after="0"/>
      </w:pPr>
      <w:r>
        <w:separator/>
      </w:r>
    </w:p>
  </w:endnote>
  <w:endnote w:type="continuationSeparator" w:id="0">
    <w:p w14:paraId="2F32960F" w14:textId="77777777" w:rsidR="00F60D13" w:rsidRDefault="00F60D1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283">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altName w:val="Mangal"/>
    <w:panose1 w:val="02040503050203030202"/>
    <w:charset w:val="00"/>
    <w:family w:val="roman"/>
    <w:pitch w:val="variable"/>
    <w:sig w:usb0="00008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FC9B4" w14:textId="77777777" w:rsidR="00D509A5" w:rsidRPr="00C25E57" w:rsidRDefault="00ED5F16" w:rsidP="00C25E57">
    <w:pPr>
      <w:pStyle w:val="Pidipagina"/>
      <w:pBdr>
        <w:top w:val="single" w:sz="4" w:space="1" w:color="auto"/>
      </w:pBdr>
      <w:rPr>
        <w:b/>
        <w:color w:val="2E74B5"/>
        <w:sz w:val="16"/>
        <w:szCs w:val="16"/>
      </w:rPr>
    </w:pPr>
    <w:hyperlink r:id="rId1" w:history="1">
      <w:r w:rsidR="00C25E57" w:rsidRPr="00C25E57">
        <w:rPr>
          <w:rStyle w:val="Collegamentoipertestuale"/>
          <w:b/>
          <w:color w:val="2E74B5"/>
          <w:sz w:val="16"/>
          <w:szCs w:val="16"/>
          <w:u w:val="none"/>
        </w:rPr>
        <w:t>www.DGUE.it</w:t>
      </w:r>
    </w:hyperlink>
    <w:r w:rsidR="00C25E57" w:rsidRPr="00C25E57">
      <w:rPr>
        <w:b/>
        <w:color w:val="2E74B5"/>
        <w:sz w:val="16"/>
        <w:szCs w:val="16"/>
      </w:rPr>
      <w:t xml:space="preserve"> </w:t>
    </w:r>
    <w:r w:rsidR="00C25E57" w:rsidRPr="00C25E57">
      <w:rPr>
        <w:b/>
        <w:color w:val="2E74B5"/>
        <w:sz w:val="16"/>
        <w:szCs w:val="16"/>
      </w:rPr>
      <w:tab/>
    </w:r>
    <w:r w:rsidR="00C25E57" w:rsidRPr="00C25E57">
      <w:rPr>
        <w:b/>
        <w:color w:val="2E74B5"/>
        <w:sz w:val="16"/>
        <w:szCs w:val="16"/>
      </w:rPr>
      <w:tab/>
    </w:r>
    <w:r w:rsidR="00C25E57" w:rsidRPr="00C25E57">
      <w:rPr>
        <w:b/>
        <w:color w:val="2E74B5"/>
        <w:sz w:val="16"/>
        <w:szCs w:val="16"/>
      </w:rPr>
      <w:fldChar w:fldCharType="begin"/>
    </w:r>
    <w:r w:rsidR="00C25E57" w:rsidRPr="00C25E57">
      <w:rPr>
        <w:b/>
        <w:color w:val="2E74B5"/>
        <w:sz w:val="16"/>
        <w:szCs w:val="16"/>
      </w:rPr>
      <w:instrText>PAGE   \* MERGEFORMAT</w:instrText>
    </w:r>
    <w:r w:rsidR="00C25E57" w:rsidRPr="00C25E57">
      <w:rPr>
        <w:b/>
        <w:color w:val="2E74B5"/>
        <w:sz w:val="16"/>
        <w:szCs w:val="16"/>
      </w:rPr>
      <w:fldChar w:fldCharType="separate"/>
    </w:r>
    <w:r w:rsidR="00C25E57">
      <w:rPr>
        <w:b/>
        <w:noProof/>
        <w:color w:val="2E74B5"/>
        <w:sz w:val="16"/>
        <w:szCs w:val="16"/>
      </w:rPr>
      <w:t>1</w:t>
    </w:r>
    <w:r w:rsidR="00C25E57" w:rsidRPr="00C25E57">
      <w:rPr>
        <w:b/>
        <w:color w:val="2E74B5"/>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2F555A" w14:textId="77777777" w:rsidR="00F60D13" w:rsidRDefault="00F60D13">
      <w:pPr>
        <w:spacing w:before="0" w:after="0"/>
      </w:pPr>
      <w:r>
        <w:separator/>
      </w:r>
    </w:p>
  </w:footnote>
  <w:footnote w:type="continuationSeparator" w:id="0">
    <w:p w14:paraId="79A82C4B" w14:textId="77777777" w:rsidR="00F60D13" w:rsidRDefault="00F60D13">
      <w:pPr>
        <w:spacing w:before="0" w:after="0"/>
      </w:pPr>
      <w:r>
        <w:continuationSeparator/>
      </w:r>
    </w:p>
  </w:footnote>
  <w:footnote w:id="1">
    <w:p w14:paraId="5D6A2150" w14:textId="77777777"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2">
    <w:p w14:paraId="4B8CD6E6" w14:textId="77777777"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3">
    <w:p w14:paraId="751D116A" w14:textId="77777777"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4">
    <w:p w14:paraId="773203DE" w14:textId="77777777"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5">
    <w:p w14:paraId="54CB5F4C" w14:textId="77777777"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1913C5FF" w14:textId="77777777"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269F83E2" w14:textId="77777777"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50932A13" w14:textId="77777777"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6">
    <w:p w14:paraId="38C204DA" w14:textId="77777777"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7">
    <w:p w14:paraId="0640F2E5" w14:textId="77777777"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8">
    <w:p w14:paraId="04B2EA8D" w14:textId="77777777"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9">
    <w:p w14:paraId="5EDCCEE8" w14:textId="77777777"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0">
    <w:p w14:paraId="57FA7026"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1">
    <w:p w14:paraId="3DAD41CA"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2">
    <w:p w14:paraId="3AC1B002"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3">
    <w:p w14:paraId="338A1D76"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4">
    <w:p w14:paraId="5498FE73" w14:textId="77777777"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5">
    <w:p w14:paraId="0C665FAA" w14:textId="77777777"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6">
    <w:p w14:paraId="4E70C716"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7">
    <w:p w14:paraId="57927806" w14:textId="77777777"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8">
    <w:p w14:paraId="291360A3" w14:textId="77777777"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19">
    <w:p w14:paraId="676F1A9D" w14:textId="77777777"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0">
    <w:p w14:paraId="2C5CEB3A"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1">
    <w:p w14:paraId="03B8E305" w14:textId="77777777"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2">
    <w:p w14:paraId="66E9ED36" w14:textId="77777777"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3">
    <w:p w14:paraId="373E2BE0"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4">
    <w:p w14:paraId="6726027F" w14:textId="77777777"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5">
    <w:p w14:paraId="383A9EF9" w14:textId="77777777"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6">
    <w:p w14:paraId="3BF19252"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7">
    <w:p w14:paraId="3D8721CA"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28">
    <w:p w14:paraId="04281F99"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29">
    <w:p w14:paraId="1250E290"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0">
    <w:p w14:paraId="441067B5"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1">
    <w:p w14:paraId="446769D7" w14:textId="77777777"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2">
    <w:p w14:paraId="4E5423D6" w14:textId="77777777"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3">
    <w:p w14:paraId="0CEFB491" w14:textId="77777777"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4">
    <w:p w14:paraId="62EEE0C3" w14:textId="77777777"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5">
    <w:p w14:paraId="01317AA0" w14:textId="77777777"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6">
    <w:p w14:paraId="623A012C" w14:textId="77777777"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7">
    <w:p w14:paraId="664BE5E7" w14:textId="77777777"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8">
    <w:p w14:paraId="08BFA9F6" w14:textId="77777777"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9">
    <w:p w14:paraId="3BE7EA14" w14:textId="77777777"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0">
    <w:p w14:paraId="4B0BE572" w14:textId="77777777"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77873712">
    <w:abstractNumId w:val="0"/>
  </w:num>
  <w:num w:numId="2" w16cid:durableId="861284377">
    <w:abstractNumId w:val="1"/>
  </w:num>
  <w:num w:numId="3" w16cid:durableId="1056508494">
    <w:abstractNumId w:val="2"/>
  </w:num>
  <w:num w:numId="4" w16cid:durableId="1322663417">
    <w:abstractNumId w:val="3"/>
  </w:num>
  <w:num w:numId="5" w16cid:durableId="539248964">
    <w:abstractNumId w:val="4"/>
  </w:num>
  <w:num w:numId="6" w16cid:durableId="1834102011">
    <w:abstractNumId w:val="5"/>
  </w:num>
  <w:num w:numId="7" w16cid:durableId="1828131187">
    <w:abstractNumId w:val="6"/>
  </w:num>
  <w:num w:numId="8" w16cid:durableId="1333684388">
    <w:abstractNumId w:val="7"/>
  </w:num>
  <w:num w:numId="9" w16cid:durableId="2139755292">
    <w:abstractNumId w:val="8"/>
  </w:num>
  <w:num w:numId="10" w16cid:durableId="604579073">
    <w:abstractNumId w:val="9"/>
  </w:num>
  <w:num w:numId="11" w16cid:durableId="1077167144">
    <w:abstractNumId w:val="10"/>
  </w:num>
  <w:num w:numId="12" w16cid:durableId="13114134">
    <w:abstractNumId w:val="11"/>
  </w:num>
  <w:num w:numId="13" w16cid:durableId="605041227">
    <w:abstractNumId w:val="12"/>
  </w:num>
  <w:num w:numId="14" w16cid:durableId="469246668">
    <w:abstractNumId w:val="13"/>
  </w:num>
  <w:num w:numId="15" w16cid:durableId="161170182">
    <w:abstractNumId w:val="14"/>
  </w:num>
  <w:num w:numId="16" w16cid:durableId="120070066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B33"/>
    <w:rsid w:val="00023AC1"/>
    <w:rsid w:val="000576F3"/>
    <w:rsid w:val="00076DCA"/>
    <w:rsid w:val="000953DC"/>
    <w:rsid w:val="000A7B33"/>
    <w:rsid w:val="000B5314"/>
    <w:rsid w:val="000E5FBC"/>
    <w:rsid w:val="00121BF6"/>
    <w:rsid w:val="001752F0"/>
    <w:rsid w:val="001D3A2B"/>
    <w:rsid w:val="001D56C2"/>
    <w:rsid w:val="001F35A9"/>
    <w:rsid w:val="00270DA2"/>
    <w:rsid w:val="002A21BC"/>
    <w:rsid w:val="002C169E"/>
    <w:rsid w:val="002D50E9"/>
    <w:rsid w:val="002E43BE"/>
    <w:rsid w:val="00316FAD"/>
    <w:rsid w:val="00350D7E"/>
    <w:rsid w:val="0036728A"/>
    <w:rsid w:val="00384132"/>
    <w:rsid w:val="003A443E"/>
    <w:rsid w:val="003B3636"/>
    <w:rsid w:val="003E60D1"/>
    <w:rsid w:val="003E7810"/>
    <w:rsid w:val="0042010E"/>
    <w:rsid w:val="004234D1"/>
    <w:rsid w:val="00516CEA"/>
    <w:rsid w:val="005309A4"/>
    <w:rsid w:val="0058406C"/>
    <w:rsid w:val="005B3B08"/>
    <w:rsid w:val="005C49E6"/>
    <w:rsid w:val="005E2955"/>
    <w:rsid w:val="00625142"/>
    <w:rsid w:val="00635C8F"/>
    <w:rsid w:val="0064014A"/>
    <w:rsid w:val="006879D2"/>
    <w:rsid w:val="006A5E21"/>
    <w:rsid w:val="006B430C"/>
    <w:rsid w:val="006B4D39"/>
    <w:rsid w:val="006F3D34"/>
    <w:rsid w:val="00766402"/>
    <w:rsid w:val="007B50B2"/>
    <w:rsid w:val="008154AA"/>
    <w:rsid w:val="00894D67"/>
    <w:rsid w:val="0089654F"/>
    <w:rsid w:val="008C734C"/>
    <w:rsid w:val="008E3A62"/>
    <w:rsid w:val="008F12E6"/>
    <w:rsid w:val="00900583"/>
    <w:rsid w:val="00934658"/>
    <w:rsid w:val="009644B4"/>
    <w:rsid w:val="009E204E"/>
    <w:rsid w:val="00A23B3E"/>
    <w:rsid w:val="00A30CBB"/>
    <w:rsid w:val="00A46950"/>
    <w:rsid w:val="00AA2252"/>
    <w:rsid w:val="00AA5F93"/>
    <w:rsid w:val="00AE5CFF"/>
    <w:rsid w:val="00B32C28"/>
    <w:rsid w:val="00B64AE6"/>
    <w:rsid w:val="00B80BA0"/>
    <w:rsid w:val="00B91406"/>
    <w:rsid w:val="00BA4F12"/>
    <w:rsid w:val="00BB116C"/>
    <w:rsid w:val="00BB639E"/>
    <w:rsid w:val="00BC09F5"/>
    <w:rsid w:val="00BF74E1"/>
    <w:rsid w:val="00C03658"/>
    <w:rsid w:val="00C25E57"/>
    <w:rsid w:val="00C427DB"/>
    <w:rsid w:val="00C47D53"/>
    <w:rsid w:val="00C60A33"/>
    <w:rsid w:val="00C64D4B"/>
    <w:rsid w:val="00C92169"/>
    <w:rsid w:val="00CA04F3"/>
    <w:rsid w:val="00CC764A"/>
    <w:rsid w:val="00CD2288"/>
    <w:rsid w:val="00CD3E4F"/>
    <w:rsid w:val="00CF449A"/>
    <w:rsid w:val="00D27DB2"/>
    <w:rsid w:val="00D509A5"/>
    <w:rsid w:val="00D64744"/>
    <w:rsid w:val="00D92A41"/>
    <w:rsid w:val="00D93877"/>
    <w:rsid w:val="00DA7329"/>
    <w:rsid w:val="00DE4996"/>
    <w:rsid w:val="00E0264E"/>
    <w:rsid w:val="00EB216B"/>
    <w:rsid w:val="00EB45DC"/>
    <w:rsid w:val="00ED5F16"/>
    <w:rsid w:val="00F26DE7"/>
    <w:rsid w:val="00F351F0"/>
    <w:rsid w:val="00F51F37"/>
    <w:rsid w:val="00F575CF"/>
    <w:rsid w:val="00F60D13"/>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32F9D71C"/>
  <w15:chartTrackingRefBased/>
  <w15:docId w15:val="{F01A9578-B265-4A9B-AB2F-D33919572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83"/>
      <w:b/>
      <w:bCs/>
      <w:smallCaps/>
      <w:szCs w:val="28"/>
    </w:rPr>
  </w:style>
  <w:style w:type="paragraph" w:styleId="Titolo2">
    <w:name w:val="heading 2"/>
    <w:basedOn w:val="Normale"/>
    <w:qFormat/>
    <w:pPr>
      <w:keepNext/>
      <w:outlineLvl w:val="1"/>
    </w:pPr>
    <w:rPr>
      <w:rFonts w:eastAsia="font283"/>
      <w:b/>
      <w:bCs/>
      <w:szCs w:val="26"/>
    </w:rPr>
  </w:style>
  <w:style w:type="paragraph" w:styleId="Titolo3">
    <w:name w:val="heading 3"/>
    <w:basedOn w:val="Normale"/>
    <w:qFormat/>
    <w:pPr>
      <w:keepNext/>
      <w:outlineLvl w:val="2"/>
    </w:pPr>
    <w:rPr>
      <w:rFonts w:eastAsia="font283"/>
      <w:bCs/>
      <w:i/>
    </w:rPr>
  </w:style>
  <w:style w:type="paragraph" w:styleId="Titolo4">
    <w:name w:val="heading 4"/>
    <w:basedOn w:val="Normale"/>
    <w:qFormat/>
    <w:pPr>
      <w:keepNext/>
      <w:outlineLvl w:val="3"/>
    </w:pPr>
    <w:rPr>
      <w:rFonts w:eastAsia="font283"/>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83" w:hAnsi="Times New Roman" w:cs="Times New Roman"/>
      <w:b/>
      <w:bCs/>
      <w:smallCaps/>
      <w:sz w:val="24"/>
      <w:szCs w:val="28"/>
      <w:lang w:eastAsia="it-IT" w:bidi="it-IT"/>
    </w:rPr>
  </w:style>
  <w:style w:type="character" w:customStyle="1" w:styleId="Titolo2Carattere">
    <w:name w:val="Titolo 2 Carattere"/>
    <w:rPr>
      <w:rFonts w:ascii="Times New Roman" w:eastAsia="font283" w:hAnsi="Times New Roman" w:cs="Times New Roman"/>
      <w:b/>
      <w:bCs/>
      <w:sz w:val="24"/>
      <w:szCs w:val="26"/>
      <w:lang w:eastAsia="it-IT" w:bidi="it-IT"/>
    </w:rPr>
  </w:style>
  <w:style w:type="character" w:customStyle="1" w:styleId="Titolo3Carattere">
    <w:name w:val="Titolo 3 Carattere"/>
    <w:rPr>
      <w:rFonts w:ascii="Times New Roman" w:eastAsia="font283" w:hAnsi="Times New Roman" w:cs="Times New Roman"/>
      <w:bCs/>
      <w:i/>
      <w:sz w:val="24"/>
      <w:lang w:eastAsia="it-IT" w:bidi="it-IT"/>
    </w:rPr>
  </w:style>
  <w:style w:type="character" w:customStyle="1" w:styleId="Titolo4Carattere">
    <w:name w:val="Titolo 4 Carattere"/>
    <w:rPr>
      <w:rFonts w:ascii="Times New Roman" w:eastAsia="font283"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DGU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99C945-298A-4AA1-ACBC-B0753D892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16</Pages>
  <Words>6216</Words>
  <Characters>35437</Characters>
  <Application>Microsoft Office Word</Application>
  <DocSecurity>0</DocSecurity>
  <Lines>295</Lines>
  <Paragraphs>83</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41570</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Annalisa Calati</cp:lastModifiedBy>
  <cp:revision>3</cp:revision>
  <cp:lastPrinted>2016-07-15T13:50:00Z</cp:lastPrinted>
  <dcterms:created xsi:type="dcterms:W3CDTF">2022-06-13T10:44:00Z</dcterms:created>
  <dcterms:modified xsi:type="dcterms:W3CDTF">2022-06-13T10:52:00Z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